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F5FAC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19ACD94" w14:textId="77777777">
        <w:trPr>
          <w:trHeight w:val="1132"/>
        </w:trPr>
        <w:tc>
          <w:tcPr>
            <w:tcW w:w="10434" w:type="dxa"/>
            <w:shd w:val="clear" w:color="auto" w:fill="auto"/>
          </w:tcPr>
          <w:p w14:paraId="43196DEC" w14:textId="1773D6A5" w:rsidR="009B1CD0" w:rsidRPr="00981989" w:rsidRDefault="00DF7F1C" w:rsidP="00981989">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5EEB6293" wp14:editId="71ED8A6B">
                  <wp:extent cx="1909267" cy="955441"/>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53844" cy="977748"/>
                          </a:xfrm>
                          <a:prstGeom prst="rect">
                            <a:avLst/>
                          </a:prstGeom>
                        </pic:spPr>
                      </pic:pic>
                    </a:graphicData>
                  </a:graphic>
                </wp:inline>
              </w:drawing>
            </w:r>
          </w:p>
        </w:tc>
      </w:tr>
    </w:tbl>
    <w:p w14:paraId="6ACD6E3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464F4D3" w14:textId="77777777">
        <w:tc>
          <w:tcPr>
            <w:tcW w:w="9002" w:type="dxa"/>
            <w:shd w:val="clear" w:color="auto" w:fill="66CCFF"/>
          </w:tcPr>
          <w:p w14:paraId="3091BA3F" w14:textId="77777777" w:rsidR="009B1CD0" w:rsidRDefault="009B1CD0" w:rsidP="00DF7F1C">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660B4BAA" w14:textId="56E009D6" w:rsidR="0093127C" w:rsidRPr="0093127C" w:rsidRDefault="0093127C" w:rsidP="00F315F0">
            <w:pPr>
              <w:shd w:val="clear" w:color="auto" w:fill="66CCFF"/>
              <w:tabs>
                <w:tab w:val="left" w:pos="851"/>
                <w:tab w:val="left" w:pos="4111"/>
              </w:tabs>
              <w:spacing w:before="120"/>
              <w:jc w:val="center"/>
              <w:rPr>
                <w:rFonts w:ascii="Arial" w:hAnsi="Arial" w:cs="Arial"/>
                <w:b/>
                <w:bCs/>
                <w:sz w:val="28"/>
                <w:szCs w:val="28"/>
              </w:rPr>
            </w:pPr>
            <w:r>
              <w:rPr>
                <w:rFonts w:ascii="Arial" w:hAnsi="Arial" w:cs="Arial"/>
                <w:b/>
                <w:bCs/>
                <w:sz w:val="28"/>
                <w:szCs w:val="28"/>
              </w:rPr>
              <w:t>ACCORD-CADRE N°2</w:t>
            </w:r>
            <w:r w:rsidR="00D90FC5">
              <w:rPr>
                <w:rFonts w:ascii="Arial" w:hAnsi="Arial" w:cs="Arial"/>
                <w:b/>
                <w:bCs/>
                <w:sz w:val="28"/>
                <w:szCs w:val="28"/>
              </w:rPr>
              <w:t>6</w:t>
            </w:r>
            <w:r w:rsidR="00F315F0">
              <w:rPr>
                <w:rFonts w:ascii="Arial" w:hAnsi="Arial" w:cs="Arial"/>
                <w:b/>
                <w:bCs/>
                <w:sz w:val="28"/>
                <w:szCs w:val="28"/>
              </w:rPr>
              <w:t>B</w:t>
            </w:r>
            <w:r w:rsidR="00D90FC5">
              <w:rPr>
                <w:rFonts w:ascii="Arial" w:hAnsi="Arial" w:cs="Arial"/>
                <w:b/>
                <w:bCs/>
                <w:sz w:val="28"/>
                <w:szCs w:val="28"/>
              </w:rPr>
              <w:t>05</w:t>
            </w:r>
          </w:p>
        </w:tc>
        <w:tc>
          <w:tcPr>
            <w:tcW w:w="1275" w:type="dxa"/>
            <w:shd w:val="clear" w:color="auto" w:fill="66CCFF"/>
          </w:tcPr>
          <w:p w14:paraId="5A629E6F" w14:textId="77777777" w:rsidR="009B1CD0" w:rsidRDefault="00E47798" w:rsidP="0083205E">
            <w:pPr>
              <w:pStyle w:val="Titre8"/>
              <w:tabs>
                <w:tab w:val="left" w:pos="851"/>
                <w:tab w:val="right" w:pos="9639"/>
              </w:tabs>
              <w:spacing w:before="120" w:after="120"/>
            </w:pPr>
            <w:r>
              <w:rPr>
                <w:caps/>
                <w:sz w:val="28"/>
                <w:szCs w:val="28"/>
              </w:rPr>
              <w:t>ATTRI1</w:t>
            </w:r>
          </w:p>
        </w:tc>
      </w:tr>
    </w:tbl>
    <w:p w14:paraId="0010F6BB" w14:textId="3C79EF13" w:rsidR="009B1CD0" w:rsidRDefault="009B1CD0" w:rsidP="006C4338">
      <w:pPr>
        <w:tabs>
          <w:tab w:val="left" w:pos="851"/>
        </w:tabs>
      </w:pPr>
    </w:p>
    <w:p w14:paraId="2CD588F7" w14:textId="77777777" w:rsidR="00DB7CF2" w:rsidRDefault="00DB7CF2" w:rsidP="006C4338">
      <w:pPr>
        <w:tabs>
          <w:tab w:val="left" w:pos="851"/>
        </w:tabs>
      </w:pPr>
    </w:p>
    <w:p w14:paraId="25D620A1"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A616182" w14:textId="77777777">
        <w:tc>
          <w:tcPr>
            <w:tcW w:w="10277" w:type="dxa"/>
            <w:shd w:val="clear" w:color="auto" w:fill="66CCFF"/>
          </w:tcPr>
          <w:p w14:paraId="22AE78E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4E66A0E" w14:textId="77777777" w:rsidR="009B1CD0" w:rsidRDefault="009B1CD0" w:rsidP="006C4338">
      <w:pPr>
        <w:tabs>
          <w:tab w:val="left" w:pos="426"/>
          <w:tab w:val="left" w:pos="851"/>
        </w:tabs>
        <w:jc w:val="both"/>
      </w:pPr>
    </w:p>
    <w:p w14:paraId="0577CBE5" w14:textId="01438399" w:rsidR="0093127C" w:rsidRDefault="0093127C" w:rsidP="0093127C">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Pr="00F72E51">
        <w:rPr>
          <w:rFonts w:ascii="Arial" w:hAnsi="Arial" w:cs="Arial"/>
        </w:rPr>
        <w:t xml:space="preserve"> </w:t>
      </w:r>
      <w:r w:rsidRPr="00F72E51">
        <w:rPr>
          <w:rFonts w:ascii="Arial" w:hAnsi="Arial" w:cs="Arial"/>
          <w:bCs/>
        </w:rPr>
        <w:t>de l’accord-cadre</w:t>
      </w:r>
      <w:r>
        <w:rPr>
          <w:rFonts w:ascii="Arial" w:hAnsi="Arial" w:cs="Arial"/>
          <w:bCs/>
        </w:rPr>
        <w:t xml:space="preserve"> </w:t>
      </w:r>
      <w:r w:rsidRPr="00F72E51">
        <w:rPr>
          <w:rFonts w:ascii="Arial" w:hAnsi="Arial" w:cs="Arial"/>
        </w:rPr>
        <w:t>:</w:t>
      </w:r>
    </w:p>
    <w:p w14:paraId="5FD5BCC6" w14:textId="77777777" w:rsidR="0093127C" w:rsidRDefault="0093127C" w:rsidP="0093127C">
      <w:pPr>
        <w:tabs>
          <w:tab w:val="left" w:pos="426"/>
          <w:tab w:val="left" w:pos="851"/>
        </w:tabs>
        <w:jc w:val="both"/>
        <w:rPr>
          <w:rFonts w:ascii="Arial" w:hAnsi="Arial" w:cs="Arial"/>
        </w:rPr>
      </w:pPr>
    </w:p>
    <w:p w14:paraId="708B14E5" w14:textId="01EBBEF1" w:rsidR="00D90FC5" w:rsidRPr="00D90FC5" w:rsidRDefault="0093127C" w:rsidP="00851B40">
      <w:pPr>
        <w:jc w:val="center"/>
        <w:rPr>
          <w:rFonts w:ascii="Arial" w:hAnsi="Arial" w:cs="Arial"/>
          <w:i/>
          <w:sz w:val="22"/>
          <w:szCs w:val="22"/>
        </w:rPr>
      </w:pPr>
      <w:r w:rsidRPr="00D90FC5">
        <w:rPr>
          <w:rFonts w:ascii="Arial" w:hAnsi="Arial" w:cs="Arial"/>
          <w:b/>
          <w:bCs/>
          <w:caps/>
          <w:sz w:val="22"/>
          <w:szCs w:val="22"/>
        </w:rPr>
        <w:t>ACCORD-CADRE</w:t>
      </w:r>
      <w:r w:rsidRPr="00D90FC5">
        <w:rPr>
          <w:rFonts w:ascii="Arial" w:hAnsi="Arial" w:cs="Arial"/>
          <w:b/>
          <w:bCs/>
          <w:caps/>
          <w:sz w:val="22"/>
          <w:szCs w:val="22"/>
          <w:lang w:val="x-none"/>
        </w:rPr>
        <w:t xml:space="preserve"> </w:t>
      </w:r>
      <w:r w:rsidR="00D90FC5" w:rsidRPr="00D90FC5">
        <w:rPr>
          <w:rFonts w:ascii="Arial" w:hAnsi="Arial" w:cs="Arial"/>
          <w:b/>
          <w:bCs/>
          <w:caps/>
          <w:sz w:val="22"/>
          <w:szCs w:val="22"/>
        </w:rPr>
        <w:t xml:space="preserve">PORTANT SUR </w:t>
      </w:r>
      <w:r w:rsidR="00D90FC5" w:rsidRPr="00D90FC5">
        <w:rPr>
          <w:rFonts w:ascii="Arial" w:hAnsi="Arial" w:cs="Arial"/>
          <w:b/>
          <w:bCs/>
          <w:sz w:val="22"/>
          <w:szCs w:val="22"/>
        </w:rPr>
        <w:t xml:space="preserve">LA </w:t>
      </w:r>
      <w:r w:rsidR="00D90FC5" w:rsidRPr="00D90FC5">
        <w:rPr>
          <w:rFonts w:ascii="Arial" w:hAnsi="Arial" w:cs="Arial"/>
          <w:b/>
          <w:bCs/>
          <w:caps/>
          <w:sz w:val="22"/>
          <w:szCs w:val="22"/>
        </w:rPr>
        <w:t xml:space="preserve">FOURNITURE, LA LIVRAISON, L’INSTALLATION, LA MISE EN ORDRE DE MARCHE, la formation a l’UTILISATION ET LA GARANTIE </w:t>
      </w:r>
      <w:r w:rsidR="00D90FC5" w:rsidRPr="00D90FC5">
        <w:rPr>
          <w:rFonts w:ascii="Arial" w:hAnsi="Arial" w:cs="Arial"/>
          <w:b/>
          <w:bCs/>
          <w:sz w:val="22"/>
          <w:szCs w:val="22"/>
        </w:rPr>
        <w:t xml:space="preserve">D’UN ELLIPSOMETRE UV-VISIBLE-IR </w:t>
      </w:r>
      <w:r w:rsidR="00D90FC5" w:rsidRPr="00D90FC5">
        <w:rPr>
          <w:rFonts w:ascii="Arial" w:hAnsi="Arial" w:cs="Arial"/>
          <w:b/>
          <w:bCs/>
          <w:caps/>
          <w:sz w:val="22"/>
          <w:szCs w:val="22"/>
        </w:rPr>
        <w:t>POUR LE</w:t>
      </w:r>
      <w:r w:rsidR="00D90FC5" w:rsidRPr="00D90FC5">
        <w:rPr>
          <w:rFonts w:ascii="Arial" w:hAnsi="Arial" w:cs="Arial"/>
          <w:sz w:val="22"/>
          <w:szCs w:val="22"/>
        </w:rPr>
        <w:t xml:space="preserve"> </w:t>
      </w:r>
      <w:r w:rsidR="00D90FC5" w:rsidRPr="00D90FC5">
        <w:rPr>
          <w:rFonts w:ascii="Arial" w:hAnsi="Arial" w:cs="Arial"/>
          <w:b/>
          <w:bCs/>
          <w:sz w:val="22"/>
          <w:szCs w:val="22"/>
        </w:rPr>
        <w:t xml:space="preserve">LCP-A2MC (Laboratoire de </w:t>
      </w:r>
      <w:r w:rsidR="001C3FB7">
        <w:rPr>
          <w:rFonts w:ascii="Arial" w:hAnsi="Arial" w:cs="Arial"/>
          <w:b/>
          <w:bCs/>
          <w:sz w:val="22"/>
          <w:szCs w:val="22"/>
        </w:rPr>
        <w:t>C</w:t>
      </w:r>
      <w:r w:rsidR="00D90FC5" w:rsidRPr="00D90FC5">
        <w:rPr>
          <w:rFonts w:ascii="Arial" w:hAnsi="Arial" w:cs="Arial"/>
          <w:b/>
          <w:bCs/>
          <w:sz w:val="22"/>
          <w:szCs w:val="22"/>
        </w:rPr>
        <w:t>himie et de Physique – Approche Multi-Echelle</w:t>
      </w:r>
      <w:r w:rsidR="001C3FB7">
        <w:rPr>
          <w:rFonts w:ascii="Arial" w:hAnsi="Arial" w:cs="Arial"/>
          <w:b/>
          <w:bCs/>
          <w:sz w:val="22"/>
          <w:szCs w:val="22"/>
        </w:rPr>
        <w:t>s</w:t>
      </w:r>
      <w:r w:rsidR="00D90FC5" w:rsidRPr="00D90FC5">
        <w:rPr>
          <w:rFonts w:ascii="Arial" w:hAnsi="Arial" w:cs="Arial"/>
          <w:b/>
          <w:bCs/>
          <w:sz w:val="22"/>
          <w:szCs w:val="22"/>
        </w:rPr>
        <w:t xml:space="preserve"> des Milieux Complexes) DE L’UNIVERSITE DE LORRAINE</w:t>
      </w:r>
    </w:p>
    <w:p w14:paraId="4E94294C" w14:textId="7DE3BB18" w:rsidR="005546A9" w:rsidRDefault="005546A9" w:rsidP="006C4338">
      <w:pPr>
        <w:tabs>
          <w:tab w:val="left" w:pos="851"/>
        </w:tabs>
      </w:pPr>
    </w:p>
    <w:p w14:paraId="248D93FD" w14:textId="77777777" w:rsidR="00D90FC5" w:rsidRDefault="00D90FC5"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B8F147" w14:textId="77777777">
        <w:tc>
          <w:tcPr>
            <w:tcW w:w="10277" w:type="dxa"/>
            <w:shd w:val="clear" w:color="auto" w:fill="66CCFF"/>
          </w:tcPr>
          <w:p w14:paraId="25011CC1"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00D1079" w14:textId="77777777" w:rsidR="009B1CD0" w:rsidRDefault="009B1CD0" w:rsidP="006C4338">
      <w:pPr>
        <w:tabs>
          <w:tab w:val="left" w:pos="851"/>
        </w:tabs>
      </w:pPr>
    </w:p>
    <w:p w14:paraId="403DF07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13837095" w14:textId="77777777" w:rsidR="009B1CD0" w:rsidRDefault="009B1CD0" w:rsidP="005846FB">
      <w:pPr>
        <w:tabs>
          <w:tab w:val="left" w:pos="851"/>
        </w:tabs>
        <w:rPr>
          <w:rFonts w:ascii="Arial" w:hAnsi="Arial" w:cs="Arial"/>
        </w:rPr>
      </w:pPr>
    </w:p>
    <w:p w14:paraId="72613E11" w14:textId="77777777" w:rsidR="00F315F0" w:rsidRDefault="00F315F0" w:rsidP="00F315F0">
      <w:pPr>
        <w:tabs>
          <w:tab w:val="left" w:pos="851"/>
        </w:tabs>
        <w:jc w:val="both"/>
      </w:pPr>
      <w:r>
        <w:rPr>
          <w:rFonts w:ascii="Arial" w:hAnsi="Arial" w:cs="Arial"/>
        </w:rPr>
        <w:t>Après avoir pris connaissance des pièces constitutives du marché définies ci-après :</w:t>
      </w:r>
    </w:p>
    <w:p w14:paraId="1796FEF9" w14:textId="77777777" w:rsidR="00F315F0" w:rsidRDefault="00F315F0" w:rsidP="00F315F0">
      <w:pPr>
        <w:tabs>
          <w:tab w:val="left" w:pos="851"/>
        </w:tabs>
        <w:spacing w:before="120"/>
        <w:ind w:left="1135" w:hanging="284"/>
        <w:jc w:val="both"/>
      </w:pPr>
      <w:r>
        <w:fldChar w:fldCharType="begin">
          <w:ffData>
            <w:name w:val=""/>
            <w:enabled/>
            <w:calcOnExit w:val="0"/>
            <w:checkBox>
              <w:size w:val="20"/>
              <w:default w:val="0"/>
            </w:checkBox>
          </w:ffData>
        </w:fldChar>
      </w:r>
      <w:r w:rsidRPr="00244016">
        <w:instrText xml:space="preserve"> FORMCHECKBOX </w:instrText>
      </w:r>
      <w:r w:rsidR="001C3FB7">
        <w:fldChar w:fldCharType="separate"/>
      </w:r>
      <w:r>
        <w:fldChar w:fldCharType="end"/>
      </w:r>
      <w:r w:rsidRPr="00304F16">
        <w:t xml:space="preserve"> </w:t>
      </w:r>
      <w:r>
        <w:t>L’acte d’engagement et ses annexes</w:t>
      </w:r>
      <w:r w:rsidRPr="00304F16">
        <w:t xml:space="preserve"> ;</w:t>
      </w:r>
    </w:p>
    <w:p w14:paraId="16C06669" w14:textId="77777777" w:rsidR="00F315F0" w:rsidRDefault="00F315F0" w:rsidP="00F315F0">
      <w:pPr>
        <w:tabs>
          <w:tab w:val="left" w:pos="851"/>
        </w:tabs>
        <w:spacing w:before="120"/>
        <w:ind w:left="1135" w:hanging="284"/>
        <w:jc w:val="both"/>
      </w:pPr>
      <w:r>
        <w:fldChar w:fldCharType="begin">
          <w:ffData>
            <w:name w:val=""/>
            <w:enabled/>
            <w:calcOnExit w:val="0"/>
            <w:checkBox>
              <w:size w:val="20"/>
              <w:default w:val="0"/>
            </w:checkBox>
          </w:ffData>
        </w:fldChar>
      </w:r>
      <w:r w:rsidRPr="00244016">
        <w:instrText xml:space="preserve"> FORMCHECKBOX </w:instrText>
      </w:r>
      <w:r w:rsidR="001C3FB7">
        <w:fldChar w:fldCharType="separate"/>
      </w:r>
      <w:r>
        <w:fldChar w:fldCharType="end"/>
      </w:r>
      <w:r>
        <w:t xml:space="preserve"> Le cahier des clauses particulières</w:t>
      </w:r>
    </w:p>
    <w:p w14:paraId="6E25765A" w14:textId="77777777" w:rsidR="00F315F0" w:rsidRPr="00244016" w:rsidRDefault="00F315F0" w:rsidP="00F315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1C3FB7">
        <w:fldChar w:fldCharType="separate"/>
      </w:r>
      <w:r>
        <w:fldChar w:fldCharType="end"/>
      </w:r>
      <w:r w:rsidRPr="00244016">
        <w:rPr>
          <w:rFonts w:ascii="Arial" w:hAnsi="Arial" w:cs="Arial"/>
        </w:rPr>
        <w:t xml:space="preserve"> </w:t>
      </w:r>
      <w:r w:rsidRPr="00220ACC">
        <w:t>Le Cahier des Clauses Administratives Générales applicable aux marchés publics de fournitures courantes et de services (CCAG-FCS)</w:t>
      </w:r>
      <w:r>
        <w:t xml:space="preserve"> </w:t>
      </w:r>
      <w:r w:rsidRPr="00220ACC">
        <w:t>;</w:t>
      </w:r>
    </w:p>
    <w:p w14:paraId="2E3A3AFB" w14:textId="77777777" w:rsidR="00F315F0" w:rsidRPr="00244016" w:rsidRDefault="00F315F0" w:rsidP="00F315F0">
      <w:pPr>
        <w:tabs>
          <w:tab w:val="left" w:pos="851"/>
        </w:tabs>
        <w:spacing w:before="120"/>
        <w:ind w:left="1135" w:hanging="284"/>
      </w:pPr>
      <w:r w:rsidRPr="00304F16">
        <w:fldChar w:fldCharType="begin">
          <w:ffData>
            <w:name w:val=""/>
            <w:enabled/>
            <w:calcOnExit w:val="0"/>
            <w:checkBox>
              <w:size w:val="20"/>
              <w:default w:val="0"/>
            </w:checkBox>
          </w:ffData>
        </w:fldChar>
      </w:r>
      <w:r w:rsidRPr="00304F16">
        <w:instrText xml:space="preserve"> FORMCHECKBOX </w:instrText>
      </w:r>
      <w:r w:rsidR="001C3FB7">
        <w:fldChar w:fldCharType="separate"/>
      </w:r>
      <w:r w:rsidRPr="00304F16">
        <w:fldChar w:fldCharType="end"/>
      </w:r>
      <w:r w:rsidRPr="00304F16">
        <w:t xml:space="preserve"> </w:t>
      </w:r>
      <w:r w:rsidRPr="0025764D">
        <w:t>L’offre technique transmise par le titulaire à l’appui de son offre</w:t>
      </w:r>
    </w:p>
    <w:p w14:paraId="0AF57266" w14:textId="77777777" w:rsidR="00F315F0" w:rsidRDefault="00F315F0" w:rsidP="00F315F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3FB7">
        <w:fldChar w:fldCharType="separate"/>
      </w:r>
      <w:r>
        <w:fldChar w:fldCharType="end"/>
      </w:r>
      <w:r>
        <w:rPr>
          <w:rFonts w:ascii="Arial" w:hAnsi="Arial" w:cs="Arial"/>
        </w:rPr>
        <w:t xml:space="preserve"> Autres ……………………………………………………………………………………………</w:t>
      </w:r>
    </w:p>
    <w:p w14:paraId="42E98BC3" w14:textId="77777777" w:rsidR="009B1CD0" w:rsidRDefault="009B1CD0" w:rsidP="00710FD6">
      <w:pPr>
        <w:tabs>
          <w:tab w:val="left" w:pos="851"/>
        </w:tabs>
        <w:jc w:val="both"/>
        <w:rPr>
          <w:rFonts w:ascii="Arial" w:hAnsi="Arial" w:cs="Arial"/>
        </w:rPr>
      </w:pPr>
    </w:p>
    <w:p w14:paraId="4ABAC048" w14:textId="77777777" w:rsidR="00DB7CF2" w:rsidRDefault="00DB7CF2" w:rsidP="00E47798">
      <w:pPr>
        <w:tabs>
          <w:tab w:val="left" w:pos="851"/>
        </w:tabs>
        <w:jc w:val="both"/>
        <w:rPr>
          <w:rFonts w:ascii="Arial" w:hAnsi="Arial" w:cs="Arial"/>
        </w:rPr>
      </w:pPr>
    </w:p>
    <w:p w14:paraId="14A38984" w14:textId="7ED2A817" w:rsidR="009B1CD0" w:rsidRDefault="00DB7CF2"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60DF3FFA" w14:textId="3840C108" w:rsidR="009B1CD0" w:rsidRDefault="009B1CD0" w:rsidP="0083205E">
      <w:pPr>
        <w:tabs>
          <w:tab w:val="left" w:pos="851"/>
        </w:tabs>
        <w:jc w:val="both"/>
        <w:rPr>
          <w:rFonts w:ascii="Arial" w:hAnsi="Arial" w:cs="Arial"/>
        </w:rPr>
      </w:pPr>
    </w:p>
    <w:p w14:paraId="6FA64E68" w14:textId="77777777" w:rsidR="009B1CD0" w:rsidRPr="00FC7C04" w:rsidRDefault="001C6DB9" w:rsidP="00FC7C04">
      <w:pPr>
        <w:pStyle w:val="fcase1ertab"/>
        <w:spacing w:before="120"/>
        <w:ind w:left="567" w:firstLine="0"/>
        <w:rPr>
          <w:b/>
        </w:rPr>
      </w:pPr>
      <w:r w:rsidRPr="00FC7C04">
        <w:rPr>
          <w:b/>
        </w:rPr>
        <w:fldChar w:fldCharType="begin">
          <w:ffData>
            <w:name w:val=""/>
            <w:enabled/>
            <w:calcOnExit w:val="0"/>
            <w:checkBox>
              <w:size w:val="20"/>
              <w:default w:val="0"/>
            </w:checkBox>
          </w:ffData>
        </w:fldChar>
      </w:r>
      <w:r w:rsidR="007D7A65" w:rsidRPr="00FC7C04">
        <w:rPr>
          <w:b/>
        </w:rPr>
        <w:instrText xml:space="preserve"> FORMCHECKBOX </w:instrText>
      </w:r>
      <w:r w:rsidR="001C3FB7">
        <w:rPr>
          <w:b/>
        </w:rPr>
      </w:r>
      <w:r w:rsidR="001C3FB7">
        <w:rPr>
          <w:b/>
        </w:rPr>
        <w:fldChar w:fldCharType="separate"/>
      </w:r>
      <w:r w:rsidRPr="00FC7C04">
        <w:rPr>
          <w:b/>
        </w:rPr>
        <w:fldChar w:fldCharType="end"/>
      </w:r>
      <w:r w:rsidR="009B1CD0" w:rsidRPr="00FC7C04">
        <w:rPr>
          <w:b/>
        </w:rPr>
        <w:t xml:space="preserve"> Le signataire</w:t>
      </w:r>
    </w:p>
    <w:p w14:paraId="5A1ADDE5" w14:textId="77777777" w:rsidR="009B1CD0" w:rsidRPr="00557299" w:rsidRDefault="009B1CD0" w:rsidP="00557299">
      <w:pPr>
        <w:rPr>
          <w:rFonts w:ascii="Arial" w:hAnsi="Arial" w:cs="Arial"/>
          <w:sz w:val="22"/>
          <w:szCs w:val="22"/>
        </w:rPr>
      </w:pPr>
    </w:p>
    <w:p w14:paraId="53BF8C9B" w14:textId="70BC1821"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C3FB7">
        <w:fldChar w:fldCharType="separate"/>
      </w:r>
      <w:r>
        <w:fldChar w:fldCharType="end"/>
      </w:r>
      <w:r w:rsidR="009B1CD0">
        <w:rPr>
          <w:rFonts w:ascii="Arial" w:hAnsi="Arial" w:cs="Arial"/>
        </w:rPr>
        <w:t xml:space="preserve"> </w:t>
      </w:r>
      <w:r w:rsidR="00D81683">
        <w:rPr>
          <w:rFonts w:ascii="Arial" w:hAnsi="Arial" w:cs="Arial"/>
          <w:b/>
        </w:rPr>
        <w:t>s</w:t>
      </w:r>
      <w:r w:rsidR="00DB7CF2" w:rsidRPr="006B3593">
        <w:rPr>
          <w:rFonts w:ascii="Arial" w:hAnsi="Arial" w:cs="Arial"/>
          <w:b/>
        </w:rPr>
        <w:t>’engage</w:t>
      </w:r>
      <w:r w:rsidR="009B1CD0" w:rsidRPr="006B3593">
        <w:rPr>
          <w:rFonts w:ascii="Arial" w:hAnsi="Arial" w:cs="Arial"/>
          <w:b/>
        </w:rPr>
        <w:t>, sur la base de son offre et pour son propre compte ;</w:t>
      </w:r>
    </w:p>
    <w:p w14:paraId="7681FE28" w14:textId="301EF36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son numéro SIRET.]</w:t>
      </w:r>
    </w:p>
    <w:p w14:paraId="74003B4A" w14:textId="77777777" w:rsidR="009B1CD0" w:rsidRPr="000A3B49" w:rsidRDefault="009B1CD0" w:rsidP="00CD46CC">
      <w:pPr>
        <w:tabs>
          <w:tab w:val="left" w:pos="851"/>
        </w:tabs>
        <w:jc w:val="both"/>
        <w:rPr>
          <w:rFonts w:ascii="Arial" w:hAnsi="Arial" w:cs="Arial"/>
        </w:rPr>
      </w:pPr>
    </w:p>
    <w:p w14:paraId="47EF8257" w14:textId="77777777" w:rsidR="00304F16" w:rsidRDefault="00304F16" w:rsidP="000A3B49">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14:paraId="4A681234"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158F437D" w14:textId="77777777" w:rsidR="00304F16" w:rsidRPr="00025EC9" w:rsidRDefault="00304F16" w:rsidP="000A3B49"/>
    <w:p w14:paraId="341CC9C9" w14:textId="17ECD2E9" w:rsidR="00304F16" w:rsidRPr="00304F16" w:rsidRDefault="00304F16" w:rsidP="000A3B49">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w:t>
      </w:r>
      <w:r w:rsidRPr="00304F16">
        <w:rPr>
          <w:bCs/>
          <w:i w:val="0"/>
          <w:iCs w:val="0"/>
          <w:sz w:val="20"/>
        </w:rPr>
        <w:t xml:space="preserve"> postale de l’établissement :</w:t>
      </w:r>
    </w:p>
    <w:p w14:paraId="4F75E069"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782F056A"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3EEFBB94"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0DFBF137" w14:textId="77777777" w:rsidR="00304F16" w:rsidRDefault="00304F16" w:rsidP="000A3B49"/>
    <w:p w14:paraId="1561734B" w14:textId="77777777" w:rsidR="00304F16" w:rsidRPr="000A3B49" w:rsidRDefault="00304F16" w:rsidP="006B3593">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lastRenderedPageBreak/>
        <w:t></w:t>
      </w:r>
      <w:r w:rsidRPr="000A3B49">
        <w:rPr>
          <w:rFonts w:eastAsia="Arial"/>
          <w:i w:val="0"/>
          <w:spacing w:val="-10"/>
          <w:position w:val="-1"/>
          <w:sz w:val="20"/>
        </w:rPr>
        <w:t> </w:t>
      </w:r>
      <w:r w:rsidRPr="000A3B49">
        <w:rPr>
          <w:bCs/>
          <w:i w:val="0"/>
          <w:iCs w:val="0"/>
          <w:sz w:val="20"/>
        </w:rPr>
        <w:t>Adresse du siège (si différente de celle de l’établissement) :</w:t>
      </w:r>
    </w:p>
    <w:p w14:paraId="5690D372"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0D0C9608"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36E46DAD"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7450453C" w14:textId="77777777" w:rsidR="00304F16" w:rsidRPr="000A3B49" w:rsidRDefault="00304F16" w:rsidP="000A3B49">
      <w:pPr>
        <w:pStyle w:val="Titre9"/>
        <w:tabs>
          <w:tab w:val="clear" w:pos="426"/>
          <w:tab w:val="clear" w:pos="5103"/>
          <w:tab w:val="left" w:pos="0"/>
        </w:tabs>
        <w:spacing w:after="0"/>
        <w:ind w:left="0" w:firstLine="0"/>
        <w:rPr>
          <w:i w:val="0"/>
          <w:sz w:val="20"/>
        </w:rPr>
      </w:pPr>
    </w:p>
    <w:p w14:paraId="467D0243" w14:textId="77777777" w:rsidR="00304F16" w:rsidRPr="000A3B49" w:rsidRDefault="00304F16" w:rsidP="006B3593">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r w:rsidR="000A3B49" w:rsidRPr="000A3B49">
        <w:rPr>
          <w:i w:val="0"/>
          <w:spacing w:val="2"/>
          <w:shd w:val="clear" w:color="auto" w:fill="CCFFFF"/>
          <w:lang w:eastAsia="ar-SA"/>
        </w:rPr>
        <w:t>………………………………………</w:t>
      </w:r>
      <w:r w:rsidRPr="000A3B49">
        <w:rPr>
          <w:i w:val="0"/>
          <w:spacing w:val="2"/>
          <w:shd w:val="clear" w:color="auto" w:fill="CCFFFF"/>
          <w:lang w:eastAsia="ar-SA"/>
        </w:rPr>
        <w:t>…………………………………………………………………</w:t>
      </w:r>
    </w:p>
    <w:p w14:paraId="44CC9ABB" w14:textId="77777777" w:rsidR="00304F16" w:rsidRPr="000A3B49" w:rsidRDefault="00304F16" w:rsidP="000A3B49">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000A3B49" w:rsidRPr="000A3B49">
        <w:rPr>
          <w:i w:val="0"/>
          <w:spacing w:val="2"/>
          <w:shd w:val="clear" w:color="auto" w:fill="CCFFFF"/>
          <w:lang w:eastAsia="ar-SA"/>
        </w:rPr>
        <w:t>…………………………………………………………………………………………………………………………</w:t>
      </w:r>
    </w:p>
    <w:p w14:paraId="04EFAE06" w14:textId="77777777" w:rsidR="00304F16" w:rsidRPr="000A3B49" w:rsidRDefault="00304F16" w:rsidP="000A3B49"/>
    <w:p w14:paraId="79F3D93E" w14:textId="77777777" w:rsidR="00304F16" w:rsidRPr="00304F16" w:rsidRDefault="00304F16" w:rsidP="006B3593">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14:paraId="1AE22127"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701E91EF" w14:textId="77777777" w:rsidR="00304F16" w:rsidRDefault="00304F16" w:rsidP="00CD46CC">
      <w:pPr>
        <w:tabs>
          <w:tab w:val="left" w:pos="851"/>
        </w:tabs>
        <w:jc w:val="both"/>
        <w:rPr>
          <w:rFonts w:ascii="Arial" w:hAnsi="Arial" w:cs="Arial"/>
        </w:rPr>
      </w:pPr>
    </w:p>
    <w:p w14:paraId="7EE5F203" w14:textId="77777777" w:rsidR="009B1CD0" w:rsidRDefault="009B1CD0" w:rsidP="009B45B9">
      <w:pPr>
        <w:tabs>
          <w:tab w:val="left" w:pos="851"/>
        </w:tabs>
        <w:jc w:val="both"/>
        <w:rPr>
          <w:rFonts w:ascii="Arial" w:hAnsi="Arial" w:cs="Arial"/>
        </w:rPr>
      </w:pPr>
    </w:p>
    <w:p w14:paraId="568267B5" w14:textId="5FE9B9CA"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C3FB7">
        <w:fldChar w:fldCharType="separate"/>
      </w:r>
      <w:r>
        <w:fldChar w:fldCharType="end"/>
      </w:r>
      <w:r w:rsidR="009B1CD0">
        <w:rPr>
          <w:rFonts w:ascii="Arial" w:hAnsi="Arial" w:cs="Arial"/>
        </w:rPr>
        <w:t xml:space="preserve"> </w:t>
      </w:r>
      <w:r w:rsidR="00D81683">
        <w:rPr>
          <w:rFonts w:ascii="Arial" w:hAnsi="Arial" w:cs="Arial"/>
          <w:b/>
        </w:rPr>
        <w:t>e</w:t>
      </w:r>
      <w:r w:rsidR="00DB7CF2" w:rsidRPr="006B3593">
        <w:rPr>
          <w:rFonts w:ascii="Arial" w:hAnsi="Arial" w:cs="Arial"/>
          <w:b/>
        </w:rPr>
        <w:t>ngage</w:t>
      </w:r>
      <w:r w:rsidR="009B1CD0" w:rsidRPr="006B3593">
        <w:rPr>
          <w:rFonts w:ascii="Arial" w:hAnsi="Arial" w:cs="Arial"/>
          <w:b/>
        </w:rPr>
        <w:t xml:space="preserve"> la société ……………………… sur la base de son offre</w:t>
      </w:r>
      <w:r w:rsidR="009B1CD0">
        <w:rPr>
          <w:rFonts w:ascii="Arial" w:hAnsi="Arial" w:cs="Arial"/>
        </w:rPr>
        <w:t> ;</w:t>
      </w:r>
    </w:p>
    <w:p w14:paraId="63D16617" w14:textId="6F75624E"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son numéro SIRET.]</w:t>
      </w:r>
    </w:p>
    <w:p w14:paraId="73466A4D" w14:textId="77777777" w:rsidR="00304F16" w:rsidRPr="000A3B49" w:rsidRDefault="00304F16" w:rsidP="006B3593">
      <w:pPr>
        <w:pStyle w:val="Titre9"/>
        <w:tabs>
          <w:tab w:val="clear" w:pos="426"/>
          <w:tab w:val="clear" w:pos="5103"/>
          <w:tab w:val="left" w:pos="0"/>
        </w:tabs>
        <w:spacing w:before="120" w:after="0"/>
        <w:ind w:left="0" w:firstLine="0"/>
        <w:rPr>
          <w:i w:val="0"/>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 commercial et dénomination sociale de l’unité ou de l’établissement qui exécutera la prestation :</w:t>
      </w:r>
    </w:p>
    <w:p w14:paraId="6F690607"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2B1936B3" w14:textId="77777777" w:rsidR="00304F16" w:rsidRPr="000A3B49" w:rsidRDefault="00304F16" w:rsidP="000A3B49"/>
    <w:p w14:paraId="01544A1F" w14:textId="77777777" w:rsidR="00304F16" w:rsidRPr="000A3B49" w:rsidRDefault="00304F16" w:rsidP="000A3B49">
      <w:pPr>
        <w:pStyle w:val="Titre9"/>
        <w:tabs>
          <w:tab w:val="clear" w:pos="426"/>
          <w:tab w:val="clear" w:pos="5103"/>
          <w:tab w:val="left" w:pos="0"/>
        </w:tabs>
        <w:spacing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postale de l’établissement :</w:t>
      </w:r>
    </w:p>
    <w:p w14:paraId="19AC399E"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7F2B1845"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334F0B69" w14:textId="77777777" w:rsidR="000A3B49" w:rsidRPr="000A3B49" w:rsidRDefault="000A3B49" w:rsidP="00FC7C04">
      <w:pPr>
        <w:keepNext/>
        <w:spacing w:before="80"/>
        <w:jc w:val="both"/>
        <w:outlineLvl w:val="8"/>
      </w:pPr>
      <w:r w:rsidRPr="000A3B49">
        <w:rPr>
          <w:rFonts w:ascii="Arial" w:hAnsi="Arial" w:cs="Arial"/>
          <w:spacing w:val="2"/>
          <w:shd w:val="clear" w:color="auto" w:fill="CCFFFF"/>
          <w:lang w:eastAsia="ar-SA"/>
        </w:rPr>
        <w:t>………………………………………………………………………………………………………….…………………………</w:t>
      </w:r>
    </w:p>
    <w:p w14:paraId="7A75926F" w14:textId="77777777" w:rsidR="00304F16" w:rsidRPr="000A3B49" w:rsidRDefault="00304F16" w:rsidP="000A3B49"/>
    <w:p w14:paraId="0B7F9D9F" w14:textId="77777777" w:rsidR="00304F16" w:rsidRPr="000A3B49" w:rsidRDefault="00304F16" w:rsidP="000A3B49">
      <w:pPr>
        <w:pStyle w:val="Titre9"/>
        <w:tabs>
          <w:tab w:val="clear" w:pos="426"/>
          <w:tab w:val="clear" w:pos="5103"/>
          <w:tab w:val="left" w:pos="0"/>
        </w:tabs>
        <w:spacing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14:paraId="39CE8274"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426F5DA1"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4567B9E3"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37530F7C" w14:textId="77777777" w:rsidR="00304F16" w:rsidRPr="00304F16" w:rsidRDefault="00304F16" w:rsidP="000A3B49">
      <w:pPr>
        <w:pStyle w:val="Titre9"/>
        <w:tabs>
          <w:tab w:val="clear" w:pos="426"/>
          <w:tab w:val="clear" w:pos="5103"/>
          <w:tab w:val="left" w:pos="0"/>
        </w:tabs>
        <w:spacing w:after="0"/>
        <w:ind w:left="0" w:firstLine="0"/>
        <w:rPr>
          <w:sz w:val="20"/>
        </w:rPr>
      </w:pPr>
    </w:p>
    <w:p w14:paraId="0885CF9B" w14:textId="77777777" w:rsidR="000A3B49" w:rsidRPr="00304F16" w:rsidRDefault="000A3B49" w:rsidP="000A3B49">
      <w:pPr>
        <w:pStyle w:val="Titre9"/>
        <w:tabs>
          <w:tab w:val="clear" w:pos="426"/>
          <w:tab w:val="clear" w:pos="5103"/>
          <w:tab w:val="left" w:pos="0"/>
          <w:tab w:val="left" w:pos="2694"/>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Adresse électronique :</w:t>
      </w:r>
      <w:r w:rsidRPr="00304F16">
        <w:rPr>
          <w:sz w:val="20"/>
        </w:rPr>
        <w:tab/>
      </w:r>
      <w:r w:rsidRPr="00304F16">
        <w:rPr>
          <w:spacing w:val="2"/>
          <w:shd w:val="clear" w:color="auto" w:fill="CCFFFF"/>
          <w:lang w:eastAsia="ar-SA"/>
        </w:rPr>
        <w:t>………………</w:t>
      </w:r>
      <w:r>
        <w:rPr>
          <w:spacing w:val="2"/>
          <w:shd w:val="clear" w:color="auto" w:fill="CCFFFF"/>
          <w:lang w:eastAsia="ar-SA"/>
        </w:rPr>
        <w:t>………………………………………</w:t>
      </w:r>
      <w:r w:rsidRPr="00304F16">
        <w:rPr>
          <w:spacing w:val="2"/>
          <w:shd w:val="clear" w:color="auto" w:fill="CCFFFF"/>
          <w:lang w:eastAsia="ar-SA"/>
        </w:rPr>
        <w:t>…………………………………………………………………</w:t>
      </w:r>
    </w:p>
    <w:p w14:paraId="107A32B2" w14:textId="77777777" w:rsidR="000A3B49" w:rsidRPr="000A3B49" w:rsidRDefault="000A3B49" w:rsidP="000A3B49">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14:paraId="46A08B8F" w14:textId="77777777" w:rsidR="00304F16" w:rsidRPr="000A3B49" w:rsidRDefault="00304F16" w:rsidP="000A3B49"/>
    <w:p w14:paraId="1816C7FD" w14:textId="77777777" w:rsidR="00304F16" w:rsidRPr="00304F16" w:rsidRDefault="00304F16" w:rsidP="006B3593">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SIRET, à défaut, un numéro d’identification européen ou international ou propre au pays d’origine de l’opérateur</w:t>
      </w:r>
      <w:r w:rsidRPr="00304F16">
        <w:rPr>
          <w:bCs/>
          <w:i w:val="0"/>
          <w:iCs w:val="0"/>
          <w:sz w:val="20"/>
        </w:rPr>
        <w:t xml:space="preserve"> économique issu d’un répertoire figurant dans la liste des </w:t>
      </w:r>
      <w:hyperlink r:id="rId11" w:history="1">
        <w:r w:rsidRPr="00304F16">
          <w:rPr>
            <w:bCs/>
            <w:i w:val="0"/>
            <w:iCs w:val="0"/>
          </w:rPr>
          <w:t>ICD</w:t>
        </w:r>
      </w:hyperlink>
      <w:r w:rsidRPr="00304F16">
        <w:rPr>
          <w:bCs/>
          <w:i w:val="0"/>
          <w:iCs w:val="0"/>
          <w:sz w:val="20"/>
        </w:rPr>
        <w:t> :</w:t>
      </w:r>
    </w:p>
    <w:p w14:paraId="3D0302FC" w14:textId="77777777" w:rsidR="000A3B49" w:rsidRDefault="000A3B49" w:rsidP="00FC7C04">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379661BA" w14:textId="77777777" w:rsidR="009B1CD0" w:rsidRDefault="009B1CD0" w:rsidP="009B45B9">
      <w:pPr>
        <w:tabs>
          <w:tab w:val="left" w:pos="851"/>
        </w:tabs>
        <w:jc w:val="both"/>
        <w:rPr>
          <w:rFonts w:ascii="Arial" w:hAnsi="Arial" w:cs="Arial"/>
        </w:rPr>
      </w:pPr>
    </w:p>
    <w:p w14:paraId="1F2FF0CB" w14:textId="77777777" w:rsidR="009B1CD0" w:rsidRDefault="009B1CD0" w:rsidP="009B45B9">
      <w:pPr>
        <w:tabs>
          <w:tab w:val="left" w:pos="851"/>
        </w:tabs>
        <w:jc w:val="both"/>
        <w:rPr>
          <w:rFonts w:ascii="Arial" w:hAnsi="Arial" w:cs="Arial"/>
        </w:rPr>
      </w:pPr>
    </w:p>
    <w:p w14:paraId="0D355585" w14:textId="77777777" w:rsidR="009B1CD0" w:rsidRDefault="001C6DB9" w:rsidP="00FC7C04">
      <w:pPr>
        <w:pStyle w:val="fcase1ertab"/>
        <w:spacing w:before="120"/>
        <w:ind w:left="567"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1C3FB7">
        <w:fldChar w:fldCharType="separate"/>
      </w:r>
      <w:r>
        <w:fldChar w:fldCharType="end"/>
      </w:r>
      <w:r w:rsidR="009B1CD0">
        <w:rPr>
          <w:rFonts w:ascii="Arial" w:hAnsi="Arial" w:cs="Arial"/>
        </w:rPr>
        <w:t xml:space="preserve"> </w:t>
      </w:r>
      <w:r w:rsidR="009B1CD0" w:rsidRPr="00FC7C04">
        <w:rPr>
          <w:rFonts w:ascii="Arial" w:hAnsi="Arial" w:cs="Arial"/>
          <w:b/>
        </w:rPr>
        <w:t>L’ensemble des membres du groupement s’engagent, sur la base de l’offre du groupement ;</w:t>
      </w:r>
    </w:p>
    <w:p w14:paraId="521E8484" w14:textId="75C4AD48" w:rsidR="009B1CD0" w:rsidRDefault="009B1CD0" w:rsidP="00FC7C04">
      <w:pPr>
        <w:tabs>
          <w:tab w:val="left" w:pos="567"/>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w:t>
      </w:r>
      <w:r w:rsidR="004173EF">
        <w:rPr>
          <w:rFonts w:ascii="Arial" w:hAnsi="Arial" w:cs="Arial"/>
          <w:i/>
          <w:sz w:val="18"/>
          <w:szCs w:val="18"/>
        </w:rPr>
        <w:t xml:space="preserve"> </w:t>
      </w:r>
      <w:r>
        <w:rPr>
          <w:rFonts w:ascii="Arial" w:hAnsi="Arial" w:cs="Arial"/>
          <w:i/>
          <w:sz w:val="18"/>
          <w:szCs w:val="18"/>
        </w:rPr>
        <w:t xml:space="preserve"> son numéro SIRET.</w:t>
      </w:r>
      <w:r>
        <w:rPr>
          <w:rFonts w:ascii="Arial" w:hAnsi="Arial" w:cs="Arial"/>
          <w:i/>
          <w:iCs/>
          <w:sz w:val="18"/>
          <w:szCs w:val="18"/>
        </w:rPr>
        <w:t>]</w:t>
      </w:r>
    </w:p>
    <w:p w14:paraId="6C909E1F" w14:textId="77777777" w:rsidR="00D81683" w:rsidRPr="001C67CC" w:rsidRDefault="00D81683" w:rsidP="00D81683">
      <w:pPr>
        <w:tabs>
          <w:tab w:val="left" w:pos="851"/>
        </w:tabs>
        <w:jc w:val="both"/>
        <w:rPr>
          <w:rFonts w:ascii="Arial" w:hAnsi="Arial" w:cs="Arial"/>
          <w:b/>
        </w:rPr>
      </w:pPr>
      <w:r w:rsidRPr="001C67CC">
        <w:rPr>
          <w:rFonts w:ascii="Arial" w:hAnsi="Arial" w:cs="Arial"/>
          <w:b/>
          <w:i/>
          <w:iCs/>
          <w:sz w:val="18"/>
          <w:szCs w:val="18"/>
        </w:rPr>
        <w:t xml:space="preserve">Le candidat est invité à </w:t>
      </w:r>
      <w:r>
        <w:rPr>
          <w:rFonts w:ascii="Arial" w:hAnsi="Arial" w:cs="Arial"/>
          <w:b/>
          <w:i/>
          <w:iCs/>
          <w:sz w:val="18"/>
          <w:szCs w:val="18"/>
        </w:rPr>
        <w:t xml:space="preserve">indiquer </w:t>
      </w:r>
      <w:r w:rsidRPr="001C67CC">
        <w:rPr>
          <w:rFonts w:ascii="Arial" w:hAnsi="Arial" w:cs="Arial"/>
          <w:b/>
          <w:i/>
          <w:iCs/>
          <w:sz w:val="18"/>
          <w:szCs w:val="18"/>
        </w:rPr>
        <w:t>l’ensemble des informations pour chacun des membres du groupement.</w:t>
      </w:r>
    </w:p>
    <w:p w14:paraId="030F08FF" w14:textId="77777777" w:rsidR="00D81683" w:rsidRDefault="00D81683" w:rsidP="00D81683">
      <w:pPr>
        <w:pStyle w:val="fcase1ertab"/>
        <w:tabs>
          <w:tab w:val="left" w:pos="851"/>
        </w:tabs>
        <w:ind w:left="0" w:firstLine="0"/>
        <w:rPr>
          <w:rFonts w:ascii="Arial" w:hAnsi="Arial" w:cs="Arial"/>
        </w:rPr>
      </w:pPr>
    </w:p>
    <w:p w14:paraId="72D8CA51" w14:textId="77777777" w:rsidR="00D81683" w:rsidRPr="00E73217" w:rsidRDefault="00D81683" w:rsidP="00D81683">
      <w:pPr>
        <w:tabs>
          <w:tab w:val="left" w:pos="851"/>
        </w:tabs>
        <w:jc w:val="both"/>
        <w:rPr>
          <w:rFonts w:ascii="Arial" w:hAnsi="Arial" w:cs="Arial"/>
        </w:rPr>
      </w:pPr>
      <w:r w:rsidRPr="00E73217">
        <w:rPr>
          <w:rFonts w:ascii="Wingdings" w:hAnsi="Wingdings"/>
          <w:color w:val="66CCFF"/>
          <w:spacing w:val="-10"/>
          <w:position w:val="-1"/>
        </w:rPr>
        <w:t></w:t>
      </w:r>
      <w:r w:rsidRPr="00E73217">
        <w:rPr>
          <w:rFonts w:eastAsia="Arial"/>
          <w:spacing w:val="-10"/>
          <w:position w:val="-1"/>
        </w:rPr>
        <w:t xml:space="preserve">  </w:t>
      </w:r>
      <w:r w:rsidRPr="00E73217">
        <w:rPr>
          <w:rFonts w:ascii="Arial" w:hAnsi="Arial" w:cs="Arial"/>
          <w:bCs/>
          <w:iCs/>
        </w:rPr>
        <w:t xml:space="preserve">Nom commercial et dénomination sociale </w:t>
      </w:r>
      <w:r>
        <w:rPr>
          <w:rFonts w:ascii="Arial" w:hAnsi="Arial" w:cs="Arial"/>
          <w:bCs/>
          <w:iCs/>
        </w:rPr>
        <w:t xml:space="preserve">de l’établissement 1 membre du groupement </w:t>
      </w:r>
      <w:r w:rsidRPr="00E73217">
        <w:rPr>
          <w:rFonts w:ascii="Arial" w:hAnsi="Arial" w:cs="Arial"/>
        </w:rPr>
        <w:t>:</w:t>
      </w:r>
    </w:p>
    <w:p w14:paraId="4EC806A9" w14:textId="77777777" w:rsidR="00D81683" w:rsidRDefault="00D81683" w:rsidP="00D81683">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1D390118" w14:textId="77777777" w:rsidR="00D81683" w:rsidRDefault="00D81683" w:rsidP="00D81683">
      <w:pPr>
        <w:jc w:val="both"/>
        <w:rPr>
          <w:rFonts w:ascii="Wingdings" w:hAnsi="Wingdings"/>
          <w:color w:val="66CCFF"/>
          <w:spacing w:val="-10"/>
          <w:position w:val="-1"/>
        </w:rPr>
      </w:pPr>
    </w:p>
    <w:p w14:paraId="2EEBC140" w14:textId="4B47AE0C" w:rsidR="00D81683" w:rsidRPr="00E73217" w:rsidRDefault="00D81683" w:rsidP="00D81683">
      <w:pPr>
        <w:jc w:val="both"/>
        <w:rPr>
          <w:rFonts w:ascii="Arial" w:hAnsi="Arial" w:cs="Arial"/>
        </w:rPr>
      </w:pPr>
      <w:r w:rsidRPr="00E73217">
        <w:rPr>
          <w:rFonts w:ascii="Wingdings" w:hAnsi="Wingdings"/>
          <w:color w:val="66CCFF"/>
          <w:spacing w:val="-10"/>
          <w:position w:val="-1"/>
        </w:rPr>
        <w:t></w:t>
      </w:r>
      <w:r w:rsidRPr="00E73217">
        <w:rPr>
          <w:rFonts w:eastAsia="Arial"/>
          <w:spacing w:val="-10"/>
          <w:position w:val="-1"/>
        </w:rPr>
        <w:t xml:space="preserve">  </w:t>
      </w:r>
      <w:r w:rsidRPr="00E73217">
        <w:rPr>
          <w:rFonts w:ascii="Arial" w:hAnsi="Arial" w:cs="Arial"/>
          <w:bCs/>
          <w:iCs/>
        </w:rPr>
        <w:t>Adresse postale </w:t>
      </w:r>
      <w:r>
        <w:rPr>
          <w:rFonts w:ascii="Arial" w:hAnsi="Arial" w:cs="Arial"/>
          <w:bCs/>
          <w:iCs/>
        </w:rPr>
        <w:t>de l’établissement 1</w:t>
      </w:r>
      <w:r w:rsidRPr="00E73217">
        <w:rPr>
          <w:rFonts w:ascii="Arial" w:hAnsi="Arial" w:cs="Arial"/>
          <w:bCs/>
          <w:iCs/>
        </w:rPr>
        <w:t>:</w:t>
      </w:r>
    </w:p>
    <w:p w14:paraId="6AB46CD7" w14:textId="77777777" w:rsidR="00D81683" w:rsidRDefault="00D81683" w:rsidP="00D81683">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26C06014" w14:textId="77777777" w:rsidR="00D81683" w:rsidRDefault="00D81683" w:rsidP="00D81683">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0A4E271A" w14:textId="77777777" w:rsidR="00D81683" w:rsidRDefault="00D81683" w:rsidP="00D81683">
      <w:pPr>
        <w:tabs>
          <w:tab w:val="left" w:pos="851"/>
        </w:tabs>
        <w:spacing w:after="120"/>
        <w:jc w:val="both"/>
        <w:rPr>
          <w:rFonts w:ascii="Arial" w:hAnsi="Arial" w:cs="Arial"/>
          <w:spacing w:val="2"/>
          <w:sz w:val="18"/>
          <w:szCs w:val="18"/>
          <w:shd w:val="clear" w:color="auto" w:fill="66CCFF"/>
          <w:lang w:eastAsia="ar-SA"/>
        </w:rPr>
      </w:pPr>
    </w:p>
    <w:p w14:paraId="733ECA36" w14:textId="7074C8C9" w:rsidR="00D81683" w:rsidRPr="00E73217" w:rsidRDefault="00D81683" w:rsidP="00D81683">
      <w:pPr>
        <w:tabs>
          <w:tab w:val="left" w:pos="851"/>
        </w:tabs>
        <w:spacing w:after="120"/>
        <w:jc w:val="both"/>
        <w:rPr>
          <w:rFonts w:ascii="Arial" w:hAnsi="Arial" w:cs="Arial"/>
          <w:spacing w:val="2"/>
          <w:sz w:val="18"/>
          <w:szCs w:val="18"/>
          <w:shd w:val="clear" w:color="auto" w:fill="66CCFF"/>
          <w:lang w:eastAsia="ar-SA"/>
        </w:rPr>
      </w:pPr>
      <w:r w:rsidRPr="00E73217">
        <w:rPr>
          <w:rFonts w:ascii="Wingdings" w:hAnsi="Wingdings"/>
          <w:color w:val="66CCFF"/>
          <w:spacing w:val="-10"/>
          <w:position w:val="-1"/>
        </w:rPr>
        <w:t></w:t>
      </w:r>
      <w:r w:rsidRPr="00E73217">
        <w:rPr>
          <w:rFonts w:eastAsia="Arial"/>
          <w:spacing w:val="-10"/>
          <w:position w:val="-1"/>
        </w:rPr>
        <w:t xml:space="preserve">  </w:t>
      </w:r>
      <w:r w:rsidRPr="00E73217">
        <w:rPr>
          <w:rFonts w:ascii="Arial" w:hAnsi="Arial" w:cs="Arial"/>
          <w:bCs/>
          <w:iCs/>
        </w:rPr>
        <w:t>Adresse du siège social (</w:t>
      </w:r>
      <w:r w:rsidRPr="00E73217">
        <w:rPr>
          <w:rFonts w:ascii="Arial" w:hAnsi="Arial" w:cs="Arial"/>
          <w:bCs/>
          <w:i/>
          <w:iCs/>
        </w:rPr>
        <w:t>si elle est différente de l’adresse postale de l’établissement</w:t>
      </w:r>
      <w:r>
        <w:rPr>
          <w:rFonts w:ascii="Arial" w:hAnsi="Arial" w:cs="Arial"/>
          <w:bCs/>
          <w:i/>
          <w:iCs/>
        </w:rPr>
        <w:t xml:space="preserve"> 1</w:t>
      </w:r>
      <w:r w:rsidRPr="00E73217">
        <w:rPr>
          <w:rFonts w:ascii="Arial" w:hAnsi="Arial" w:cs="Arial"/>
          <w:bCs/>
          <w:iCs/>
        </w:rPr>
        <w:t>) :</w:t>
      </w:r>
    </w:p>
    <w:p w14:paraId="3D32AF4A" w14:textId="77777777" w:rsidR="00D81683" w:rsidRDefault="00D81683" w:rsidP="00D81683">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5C7B836C" w14:textId="77777777" w:rsidR="00D81683" w:rsidRDefault="00D81683" w:rsidP="00D81683">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14:paraId="400B7FFC" w14:textId="77777777" w:rsidR="00D81683" w:rsidRDefault="00D81683" w:rsidP="00D81683">
      <w:pPr>
        <w:tabs>
          <w:tab w:val="left" w:pos="851"/>
        </w:tabs>
        <w:spacing w:after="120"/>
        <w:jc w:val="both"/>
        <w:rPr>
          <w:rFonts w:ascii="Arial" w:hAnsi="Arial" w:cs="Arial"/>
          <w:spacing w:val="2"/>
          <w:sz w:val="18"/>
          <w:szCs w:val="18"/>
          <w:shd w:val="clear" w:color="auto" w:fill="66CCFF"/>
          <w:lang w:eastAsia="ar-SA"/>
        </w:rPr>
      </w:pPr>
    </w:p>
    <w:p w14:paraId="1439B526" w14:textId="53C91567" w:rsidR="00D81683" w:rsidRDefault="00D81683" w:rsidP="00D81683">
      <w:pPr>
        <w:tabs>
          <w:tab w:val="left" w:pos="851"/>
        </w:tabs>
        <w:spacing w:after="120"/>
        <w:jc w:val="both"/>
        <w:rPr>
          <w:rFonts w:ascii="Arial" w:hAnsi="Arial" w:cs="Arial"/>
          <w:spacing w:val="2"/>
          <w:sz w:val="18"/>
          <w:szCs w:val="18"/>
          <w:shd w:val="clear" w:color="auto" w:fill="66CC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35D0A601" w14:textId="41E74C1B" w:rsidR="00D81683" w:rsidRDefault="00D81683" w:rsidP="00D81683">
      <w:pPr>
        <w:tabs>
          <w:tab w:val="left" w:pos="851"/>
        </w:tabs>
        <w:spacing w:after="120"/>
        <w:jc w:val="both"/>
        <w:rPr>
          <w:rFonts w:ascii="Arial" w:hAnsi="Arial" w:cs="Arial"/>
          <w:spacing w:val="2"/>
          <w:sz w:val="18"/>
          <w:szCs w:val="18"/>
          <w:shd w:val="clear" w:color="auto" w:fill="66CCFF"/>
          <w:lang w:eastAsia="ar-SA"/>
        </w:rPr>
      </w:pPr>
      <w:r w:rsidRPr="008A455F">
        <w:rPr>
          <w:rFonts w:ascii="Wingdings" w:hAnsi="Wingdings"/>
          <w:color w:val="66CCFF"/>
          <w:spacing w:val="-10"/>
          <w:position w:val="-1"/>
        </w:rPr>
        <w:lastRenderedPageBreak/>
        <w:t></w:t>
      </w:r>
      <w:r w:rsidRPr="008A455F">
        <w:rPr>
          <w:rFonts w:ascii="Wingdings" w:hAnsi="Wingdings"/>
          <w:color w:val="66CCFF"/>
          <w:spacing w:val="-10"/>
          <w:position w:val="-1"/>
        </w:rPr>
        <w:t></w:t>
      </w:r>
      <w:r w:rsidRPr="008A455F">
        <w:rPr>
          <w:rFonts w:ascii="Arial" w:hAnsi="Arial" w:cs="Arial"/>
          <w:iCs/>
        </w:rPr>
        <w:t>Courriel :</w:t>
      </w:r>
      <w:r w:rsidRPr="008A455F">
        <w:rPr>
          <w:rFonts w:ascii="Arial" w:hAnsi="Arial" w:cs="Arial"/>
          <w:spacing w:val="2"/>
          <w:sz w:val="18"/>
          <w:szCs w:val="18"/>
          <w:lang w:eastAsia="ar-SA"/>
        </w:rPr>
        <w:tab/>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207D571F" w14:textId="77777777" w:rsidR="00D81683" w:rsidRDefault="00D81683" w:rsidP="00D81683">
      <w:pPr>
        <w:tabs>
          <w:tab w:val="left" w:pos="851"/>
        </w:tabs>
        <w:spacing w:after="120"/>
        <w:jc w:val="both"/>
        <w:rPr>
          <w:rFonts w:ascii="Arial" w:hAnsi="Arial" w:cs="Arial"/>
          <w:spacing w:val="2"/>
          <w:sz w:val="18"/>
          <w:szCs w:val="18"/>
          <w:shd w:val="clear" w:color="auto" w:fill="66CCFF"/>
          <w:lang w:eastAsia="ar-SA"/>
        </w:rPr>
      </w:pPr>
    </w:p>
    <w:p w14:paraId="0384032D" w14:textId="005D74E5" w:rsidR="00D81683" w:rsidRDefault="00D81683" w:rsidP="00D81683">
      <w:pPr>
        <w:tabs>
          <w:tab w:val="left" w:pos="851"/>
        </w:tabs>
        <w:jc w:val="both"/>
        <w:rPr>
          <w:rFonts w:ascii="Arial" w:hAnsi="Arial" w:cs="Arial"/>
        </w:rPr>
      </w:pPr>
      <w:r w:rsidRPr="008A455F">
        <w:rPr>
          <w:rFonts w:ascii="Wingdings" w:hAnsi="Wingdings"/>
          <w:color w:val="66CCFF"/>
          <w:spacing w:val="-10"/>
          <w:position w:val="-1"/>
        </w:rPr>
        <w:t></w:t>
      </w:r>
      <w:r w:rsidRPr="008A455F">
        <w:rPr>
          <w:rFonts w:eastAsia="Arial"/>
          <w:spacing w:val="-10"/>
          <w:position w:val="-1"/>
        </w:rPr>
        <w:t> Numéro</w:t>
      </w:r>
      <w:r w:rsidRPr="00E73217">
        <w:rPr>
          <w:rFonts w:ascii="Arial" w:hAnsi="Arial" w:cs="Arial"/>
          <w:bCs/>
          <w:iCs/>
        </w:rPr>
        <w:t xml:space="preserve"> SIRET </w:t>
      </w:r>
      <w:r w:rsidRPr="00E73217">
        <w:rPr>
          <w:rFonts w:ascii="Arial" w:hAnsi="Arial" w:cs="Arial"/>
        </w:rPr>
        <w:t>:</w:t>
      </w:r>
      <w:r>
        <w:rPr>
          <w:rFonts w:ascii="Arial" w:hAnsi="Arial" w:cs="Arial"/>
          <w:b/>
        </w:rPr>
        <w:t xml:space="preserve"> </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7A7A90B0" w14:textId="77777777" w:rsidR="00D81683" w:rsidRDefault="00D81683" w:rsidP="00D81683">
      <w:pPr>
        <w:pStyle w:val="fcase1ertab"/>
        <w:tabs>
          <w:tab w:val="left" w:pos="851"/>
        </w:tabs>
        <w:ind w:left="0" w:firstLine="0"/>
        <w:rPr>
          <w:rFonts w:ascii="Arial" w:hAnsi="Arial" w:cs="Arial"/>
        </w:rPr>
      </w:pPr>
    </w:p>
    <w:p w14:paraId="3DD221C9" w14:textId="7868AFBA" w:rsidR="00116B61" w:rsidRDefault="00116B61" w:rsidP="009B45B9">
      <w:pPr>
        <w:pStyle w:val="fcase1ertab"/>
        <w:tabs>
          <w:tab w:val="left" w:pos="851"/>
        </w:tabs>
        <w:ind w:left="0" w:firstLine="0"/>
        <w:rPr>
          <w:rFonts w:ascii="Arial" w:hAnsi="Arial" w:cs="Arial"/>
          <w:b/>
        </w:rPr>
      </w:pPr>
    </w:p>
    <w:p w14:paraId="632A65CF" w14:textId="77777777" w:rsidR="00D81683" w:rsidRDefault="00D81683" w:rsidP="009B45B9">
      <w:pPr>
        <w:pStyle w:val="fcase1ertab"/>
        <w:tabs>
          <w:tab w:val="left" w:pos="851"/>
        </w:tabs>
        <w:ind w:left="0" w:firstLine="0"/>
        <w:rPr>
          <w:rFonts w:ascii="Arial" w:hAnsi="Arial" w:cs="Arial"/>
          <w:b/>
        </w:rPr>
      </w:pPr>
    </w:p>
    <w:p w14:paraId="4167019F" w14:textId="5C50CD79" w:rsidR="009B1CD0" w:rsidRPr="00FC7C04" w:rsidRDefault="00501EE9" w:rsidP="009B45B9">
      <w:pPr>
        <w:pStyle w:val="fcase1ertab"/>
        <w:tabs>
          <w:tab w:val="left" w:pos="851"/>
        </w:tabs>
        <w:ind w:left="0" w:firstLine="0"/>
        <w:rPr>
          <w:b/>
        </w:rPr>
      </w:pPr>
      <w:r w:rsidRPr="00FC7C04">
        <w:rPr>
          <w:rFonts w:ascii="Arial" w:hAnsi="Arial" w:cs="Arial"/>
          <w:b/>
        </w:rPr>
        <w:t>À</w:t>
      </w:r>
      <w:r w:rsidR="009B1CD0" w:rsidRPr="00FC7C04">
        <w:rPr>
          <w:rFonts w:ascii="Arial" w:hAnsi="Arial" w:cs="Arial"/>
          <w:b/>
        </w:rPr>
        <w:t xml:space="preserve"> exécuter les prestations demandées :</w:t>
      </w:r>
    </w:p>
    <w:p w14:paraId="5797349E" w14:textId="29CEDCC8" w:rsidR="00F44E12" w:rsidRPr="00CC202C" w:rsidRDefault="00CE547E" w:rsidP="00F44E1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C3FB7">
        <w:fldChar w:fldCharType="separate"/>
      </w:r>
      <w:r>
        <w:fldChar w:fldCharType="end"/>
      </w:r>
      <w:r w:rsidR="000A3B49" w:rsidRPr="000A3B49">
        <w:rPr>
          <w:rFonts w:ascii="Arial" w:hAnsi="Arial" w:cs="Arial"/>
        </w:rPr>
        <w:t xml:space="preserve"> </w:t>
      </w:r>
      <w:r w:rsidR="00F44E12" w:rsidRPr="00CC202C">
        <w:rPr>
          <w:rFonts w:ascii="Arial" w:hAnsi="Arial" w:cs="Arial"/>
        </w:rPr>
        <w:t xml:space="preserve">aux prix indiqués </w:t>
      </w:r>
      <w:r w:rsidR="00F44E12">
        <w:rPr>
          <w:rFonts w:ascii="Arial" w:hAnsi="Arial" w:cs="Arial"/>
        </w:rPr>
        <w:t xml:space="preserve">dans le </w:t>
      </w:r>
      <w:r>
        <w:rPr>
          <w:rFonts w:ascii="Arial" w:hAnsi="Arial" w:cs="Arial"/>
        </w:rPr>
        <w:t>Cadre de réponse technico-financier</w:t>
      </w:r>
      <w:r w:rsidR="00F44E12">
        <w:rPr>
          <w:rFonts w:ascii="Arial" w:hAnsi="Arial" w:cs="Arial"/>
        </w:rPr>
        <w:t xml:space="preserve"> dûment complété</w:t>
      </w:r>
      <w:r w:rsidR="00F44E12" w:rsidRPr="00CC202C">
        <w:rPr>
          <w:rFonts w:ascii="Arial" w:hAnsi="Arial" w:cs="Arial"/>
        </w:rPr>
        <w:t xml:space="preserve"> par le soumissionnaire.</w:t>
      </w:r>
    </w:p>
    <w:p w14:paraId="0F81F372" w14:textId="77777777" w:rsidR="000A3B49" w:rsidRPr="00557299" w:rsidRDefault="000A3B49" w:rsidP="000A3B49">
      <w:pPr>
        <w:pStyle w:val="fcase1ertab"/>
        <w:tabs>
          <w:tab w:val="clear" w:pos="426"/>
          <w:tab w:val="left" w:pos="851"/>
        </w:tabs>
        <w:spacing w:before="120"/>
        <w:ind w:left="0" w:firstLine="851"/>
        <w:rPr>
          <w:highlight w:val="cyan"/>
        </w:rPr>
      </w:pPr>
    </w:p>
    <w:p w14:paraId="076518BC" w14:textId="77777777" w:rsidR="000D6EA5" w:rsidRDefault="000D6EA5" w:rsidP="009B45B9">
      <w:pPr>
        <w:tabs>
          <w:tab w:val="left" w:pos="851"/>
          <w:tab w:val="left" w:pos="6237"/>
        </w:tabs>
        <w:rPr>
          <w:rFonts w:ascii="Arial" w:hAnsi="Arial" w:cs="Arial"/>
        </w:rPr>
      </w:pPr>
    </w:p>
    <w:p w14:paraId="4C72A03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47A29FC"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DA9A2FB" w14:textId="77777777" w:rsidR="00036500" w:rsidRDefault="00036500" w:rsidP="009B45B9">
      <w:pPr>
        <w:tabs>
          <w:tab w:val="left" w:pos="851"/>
          <w:tab w:val="left" w:pos="6237"/>
        </w:tabs>
        <w:rPr>
          <w:rFonts w:ascii="Arial" w:hAnsi="Arial" w:cs="Arial"/>
          <w:i/>
          <w:iCs/>
          <w:sz w:val="18"/>
          <w:szCs w:val="18"/>
        </w:rPr>
      </w:pPr>
    </w:p>
    <w:p w14:paraId="2FDE4962" w14:textId="77777777" w:rsidR="0021797C" w:rsidRDefault="0025764D" w:rsidP="009B45B9">
      <w:pPr>
        <w:pStyle w:val="fcase1ertab"/>
        <w:tabs>
          <w:tab w:val="left" w:pos="851"/>
        </w:tabs>
        <w:ind w:left="0" w:firstLine="0"/>
        <w:rPr>
          <w:rFonts w:ascii="Arial" w:hAnsi="Arial" w:cs="Arial"/>
        </w:rPr>
      </w:pPr>
      <w:r>
        <w:rPr>
          <w:rFonts w:ascii="Arial" w:hAnsi="Arial" w:cs="Arial"/>
        </w:rPr>
        <w:t>Pour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14:paraId="7DB1F20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9F67BD"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1C3FB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1C3FB7">
        <w:fldChar w:fldCharType="separate"/>
      </w:r>
      <w:r>
        <w:fldChar w:fldCharType="end"/>
      </w:r>
      <w:r w:rsidR="00354C04">
        <w:rPr>
          <w:rFonts w:ascii="Arial" w:hAnsi="Arial" w:cs="Arial"/>
          <w:iCs/>
        </w:rPr>
        <w:t xml:space="preserve"> </w:t>
      </w:r>
      <w:r w:rsidR="00354C04">
        <w:rPr>
          <w:rFonts w:ascii="Arial" w:hAnsi="Arial" w:cs="Arial"/>
        </w:rPr>
        <w:t>solidaire</w:t>
      </w:r>
    </w:p>
    <w:p w14:paraId="345B8C1C" w14:textId="77777777" w:rsidR="00354C04" w:rsidRDefault="00354C04" w:rsidP="009B45B9">
      <w:pPr>
        <w:pStyle w:val="fcase1ertab"/>
        <w:tabs>
          <w:tab w:val="clear" w:pos="426"/>
          <w:tab w:val="left" w:pos="851"/>
        </w:tabs>
        <w:spacing w:before="120"/>
        <w:ind w:left="0" w:firstLine="0"/>
        <w:rPr>
          <w:rFonts w:ascii="Arial" w:hAnsi="Arial" w:cs="Arial"/>
        </w:rPr>
      </w:pPr>
    </w:p>
    <w:p w14:paraId="371AEED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50ABC6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F4920F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839247"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F9E1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5B17CBB"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7BC7683" w14:textId="77777777" w:rsidTr="0025764D">
        <w:trPr>
          <w:trHeight w:val="457"/>
        </w:trPr>
        <w:tc>
          <w:tcPr>
            <w:tcW w:w="4503" w:type="dxa"/>
            <w:vMerge/>
            <w:tcBorders>
              <w:top w:val="single" w:sz="4" w:space="0" w:color="000000"/>
              <w:left w:val="single" w:sz="4" w:space="0" w:color="000000"/>
              <w:bottom w:val="single" w:sz="4" w:space="0" w:color="000000"/>
            </w:tcBorders>
            <w:shd w:val="clear" w:color="auto" w:fill="FFFFFF"/>
            <w:vAlign w:val="center"/>
          </w:tcPr>
          <w:p w14:paraId="17EB2E5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45D6E7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62865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1C7C42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AE40BC5" w14:textId="77777777" w:rsidTr="0025764D">
        <w:trPr>
          <w:trHeight w:val="973"/>
        </w:trPr>
        <w:tc>
          <w:tcPr>
            <w:tcW w:w="4503" w:type="dxa"/>
            <w:tcBorders>
              <w:top w:val="single" w:sz="4" w:space="0" w:color="000000"/>
              <w:left w:val="single" w:sz="4" w:space="0" w:color="000000"/>
            </w:tcBorders>
            <w:shd w:val="clear" w:color="auto" w:fill="CCFFFF"/>
          </w:tcPr>
          <w:p w14:paraId="441B6CD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B2B382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159438" w14:textId="77777777" w:rsidR="009B1CD0" w:rsidRDefault="009B1CD0" w:rsidP="006F3DF9">
            <w:pPr>
              <w:tabs>
                <w:tab w:val="left" w:pos="851"/>
              </w:tabs>
              <w:snapToGrid w:val="0"/>
              <w:jc w:val="both"/>
              <w:rPr>
                <w:rFonts w:ascii="Arial" w:hAnsi="Arial" w:cs="Arial"/>
              </w:rPr>
            </w:pPr>
          </w:p>
        </w:tc>
      </w:tr>
      <w:tr w:rsidR="009B1CD0" w14:paraId="38B96965" w14:textId="77777777" w:rsidTr="0025764D">
        <w:trPr>
          <w:trHeight w:val="855"/>
        </w:trPr>
        <w:tc>
          <w:tcPr>
            <w:tcW w:w="4503" w:type="dxa"/>
            <w:tcBorders>
              <w:left w:val="single" w:sz="4" w:space="0" w:color="000000"/>
            </w:tcBorders>
            <w:shd w:val="clear" w:color="auto" w:fill="auto"/>
          </w:tcPr>
          <w:p w14:paraId="19A4864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7BFC8B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84623B" w14:textId="77777777" w:rsidR="009B1CD0" w:rsidRDefault="009B1CD0" w:rsidP="006F3DF9">
            <w:pPr>
              <w:tabs>
                <w:tab w:val="left" w:pos="851"/>
              </w:tabs>
              <w:snapToGrid w:val="0"/>
              <w:jc w:val="both"/>
              <w:rPr>
                <w:rFonts w:ascii="Arial" w:hAnsi="Arial" w:cs="Arial"/>
              </w:rPr>
            </w:pPr>
          </w:p>
        </w:tc>
      </w:tr>
      <w:tr w:rsidR="009B1CD0" w14:paraId="04826F64" w14:textId="77777777" w:rsidTr="0025764D">
        <w:trPr>
          <w:trHeight w:val="854"/>
        </w:trPr>
        <w:tc>
          <w:tcPr>
            <w:tcW w:w="4503" w:type="dxa"/>
            <w:tcBorders>
              <w:left w:val="single" w:sz="4" w:space="0" w:color="000000"/>
              <w:bottom w:val="single" w:sz="4" w:space="0" w:color="000000"/>
            </w:tcBorders>
            <w:shd w:val="clear" w:color="auto" w:fill="CCFFFF"/>
          </w:tcPr>
          <w:p w14:paraId="3C0D1A3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DB27CC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368BF5F" w14:textId="77777777" w:rsidR="009B1CD0" w:rsidRDefault="009B1CD0" w:rsidP="006F3DF9">
            <w:pPr>
              <w:tabs>
                <w:tab w:val="left" w:pos="851"/>
              </w:tabs>
              <w:snapToGrid w:val="0"/>
              <w:jc w:val="both"/>
              <w:rPr>
                <w:rFonts w:ascii="Arial" w:hAnsi="Arial" w:cs="Arial"/>
              </w:rPr>
            </w:pPr>
          </w:p>
        </w:tc>
      </w:tr>
    </w:tbl>
    <w:p w14:paraId="1AF7F492" w14:textId="77777777" w:rsidR="009B1CD0" w:rsidRDefault="009B1CD0" w:rsidP="006C4338">
      <w:pPr>
        <w:tabs>
          <w:tab w:val="left" w:pos="851"/>
          <w:tab w:val="left" w:pos="6237"/>
        </w:tabs>
      </w:pPr>
    </w:p>
    <w:p w14:paraId="0093CBAD" w14:textId="77777777" w:rsidR="004730B3" w:rsidRDefault="004730B3" w:rsidP="006C4338">
      <w:pPr>
        <w:pStyle w:val="fcasegauche"/>
        <w:tabs>
          <w:tab w:val="left" w:pos="851"/>
        </w:tabs>
        <w:spacing w:after="0"/>
        <w:ind w:left="0" w:firstLine="0"/>
        <w:rPr>
          <w:rFonts w:ascii="Arial" w:hAnsi="Arial" w:cs="Arial"/>
          <w:bCs/>
          <w:iCs/>
        </w:rPr>
      </w:pPr>
    </w:p>
    <w:p w14:paraId="62103F6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245CB3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4FA2C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1242D7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3F2110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83A2F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D10AA4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360AAD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7472774" w14:textId="77777777" w:rsidR="00501EE9" w:rsidRDefault="00501EE9" w:rsidP="00E47798">
      <w:pPr>
        <w:pStyle w:val="fcasegauche"/>
        <w:tabs>
          <w:tab w:val="left" w:pos="426"/>
          <w:tab w:val="left" w:pos="851"/>
        </w:tabs>
        <w:spacing w:after="0"/>
        <w:ind w:left="0" w:firstLine="0"/>
        <w:jc w:val="left"/>
        <w:rPr>
          <w:rFonts w:ascii="Arial" w:hAnsi="Arial" w:cs="Arial"/>
          <w:b/>
        </w:rPr>
      </w:pPr>
    </w:p>
    <w:p w14:paraId="439040F6"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1018F569"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288B8108" w14:textId="77777777" w:rsidR="005F37E8" w:rsidRDefault="005F37E8" w:rsidP="005F37E8">
      <w:pPr>
        <w:jc w:val="both"/>
        <w:rPr>
          <w:rFonts w:ascii="Arial" w:hAnsi="Arial" w:cs="Arial"/>
        </w:rPr>
      </w:pPr>
    </w:p>
    <w:p w14:paraId="0AE1D91D"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C3FB7">
        <w:rPr>
          <w:rFonts w:ascii="Arial" w:hAnsi="Arial" w:cs="Arial"/>
        </w:rPr>
      </w:r>
      <w:r w:rsidR="001C3FB7">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C3FB7">
        <w:rPr>
          <w:rFonts w:ascii="Arial" w:hAnsi="Arial" w:cs="Arial"/>
        </w:rPr>
      </w:r>
      <w:r w:rsidR="001C3FB7">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1552F2C6" w14:textId="77777777" w:rsidR="005F37E8" w:rsidRPr="005F37E8" w:rsidRDefault="005F37E8" w:rsidP="005F37E8">
      <w:pPr>
        <w:rPr>
          <w:rFonts w:ascii="Arial" w:hAnsi="Arial" w:cs="Arial"/>
        </w:rPr>
      </w:pPr>
    </w:p>
    <w:p w14:paraId="2A38431D"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C3FB7">
        <w:rPr>
          <w:rFonts w:ascii="Arial" w:hAnsi="Arial" w:cs="Arial"/>
        </w:rPr>
      </w:r>
      <w:r w:rsidR="001C3FB7">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1C3FB7">
        <w:rPr>
          <w:rFonts w:ascii="Arial" w:hAnsi="Arial" w:cs="Arial"/>
        </w:rPr>
      </w:r>
      <w:r w:rsidR="001C3FB7">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4B73775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7B538B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4D999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2"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320A699C" w14:textId="77777777" w:rsidR="009B1CD0" w:rsidRDefault="009B1CD0" w:rsidP="00934503">
      <w:pPr>
        <w:tabs>
          <w:tab w:val="left" w:pos="426"/>
          <w:tab w:val="left" w:pos="851"/>
        </w:tabs>
        <w:rPr>
          <w:rFonts w:ascii="Arial" w:hAnsi="Arial" w:cs="Arial"/>
          <w:b/>
        </w:rPr>
      </w:pPr>
    </w:p>
    <w:p w14:paraId="5482563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1C3FB7">
        <w:fldChar w:fldCharType="separate"/>
      </w:r>
      <w:r w:rsidR="001C6DB9">
        <w:fldChar w:fldCharType="end"/>
      </w:r>
      <w:r>
        <w:tab/>
        <w:t>NON</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1C3FB7">
        <w:fldChar w:fldCharType="separate"/>
      </w:r>
      <w:r w:rsidR="001C6DB9">
        <w:fldChar w:fldCharType="end"/>
      </w:r>
      <w:r>
        <w:tab/>
        <w:t>OUI</w:t>
      </w:r>
    </w:p>
    <w:p w14:paraId="2732864D"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5856F749" w14:textId="77777777" w:rsidR="009B1CD0" w:rsidRDefault="009B1CD0" w:rsidP="009B45B9">
      <w:pPr>
        <w:tabs>
          <w:tab w:val="left" w:pos="426"/>
          <w:tab w:val="left" w:pos="851"/>
        </w:tabs>
        <w:jc w:val="both"/>
        <w:rPr>
          <w:rFonts w:ascii="Arial" w:hAnsi="Arial" w:cs="Arial"/>
          <w:b/>
        </w:rPr>
      </w:pPr>
    </w:p>
    <w:p w14:paraId="1B599805" w14:textId="77777777" w:rsidR="00FC7C04" w:rsidRPr="00FC7C04" w:rsidRDefault="00FC7C04" w:rsidP="009B45B9">
      <w:pPr>
        <w:pStyle w:val="Titre4"/>
        <w:tabs>
          <w:tab w:val="clear" w:pos="4111"/>
          <w:tab w:val="left" w:pos="426"/>
          <w:tab w:val="left" w:pos="851"/>
        </w:tabs>
      </w:pPr>
    </w:p>
    <w:p w14:paraId="5729ABE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w:t>
      </w:r>
    </w:p>
    <w:p w14:paraId="74B42CE1" w14:textId="77777777" w:rsidR="009B1CD0" w:rsidRDefault="009B1CD0" w:rsidP="009B45B9">
      <w:pPr>
        <w:tabs>
          <w:tab w:val="left" w:pos="576"/>
          <w:tab w:val="left" w:pos="851"/>
        </w:tabs>
        <w:jc w:val="both"/>
        <w:rPr>
          <w:rFonts w:ascii="Arial" w:hAnsi="Arial" w:cs="Arial"/>
        </w:rPr>
      </w:pPr>
    </w:p>
    <w:p w14:paraId="487BEAB9" w14:textId="6DF9026E" w:rsidR="00F315F0" w:rsidRPr="0025764D" w:rsidRDefault="00F315F0" w:rsidP="00F315F0">
      <w:pPr>
        <w:pStyle w:val="fcase1ertab"/>
        <w:tabs>
          <w:tab w:val="left" w:pos="851"/>
        </w:tabs>
        <w:ind w:left="0" w:firstLine="0"/>
        <w:rPr>
          <w:rFonts w:ascii="Arial" w:hAnsi="Arial" w:cs="Arial"/>
        </w:rPr>
      </w:pPr>
      <w:r>
        <w:rPr>
          <w:rFonts w:ascii="Arial" w:hAnsi="Arial" w:cs="Arial"/>
        </w:rPr>
        <w:t xml:space="preserve">La durée d’exécution </w:t>
      </w:r>
      <w:r w:rsidRPr="00F72E51">
        <w:rPr>
          <w:rFonts w:ascii="Arial" w:hAnsi="Arial" w:cs="Arial"/>
        </w:rPr>
        <w:t xml:space="preserve">du marché </w:t>
      </w:r>
      <w:r>
        <w:rPr>
          <w:rFonts w:ascii="Arial" w:hAnsi="Arial" w:cs="Arial"/>
        </w:rPr>
        <w:t>est celle indiquée par le titulaire au sein de l’annexe n° 1 au présent acte d’engagement « Cadre de réponse technique</w:t>
      </w:r>
      <w:r w:rsidR="008C495C">
        <w:rPr>
          <w:rFonts w:ascii="Arial" w:hAnsi="Arial" w:cs="Arial"/>
        </w:rPr>
        <w:t xml:space="preserve"> et financier</w:t>
      </w:r>
      <w:r>
        <w:rPr>
          <w:rFonts w:ascii="Arial" w:hAnsi="Arial" w:cs="Arial"/>
        </w:rPr>
        <w:t xml:space="preserve"> (CRT</w:t>
      </w:r>
      <w:r w:rsidR="008C495C">
        <w:rPr>
          <w:rFonts w:ascii="Arial" w:hAnsi="Arial" w:cs="Arial"/>
        </w:rPr>
        <w:t>F</w:t>
      </w:r>
      <w:r>
        <w:rPr>
          <w:rFonts w:ascii="Arial" w:hAnsi="Arial" w:cs="Arial"/>
        </w:rPr>
        <w:t>) ».</w:t>
      </w:r>
    </w:p>
    <w:p w14:paraId="4C6FA6E1" w14:textId="77777777" w:rsidR="004730B3" w:rsidRDefault="004730B3" w:rsidP="004730B3">
      <w:pPr>
        <w:tabs>
          <w:tab w:val="left" w:pos="426"/>
          <w:tab w:val="left" w:pos="851"/>
        </w:tabs>
        <w:jc w:val="both"/>
        <w:rPr>
          <w:rFonts w:ascii="Arial" w:hAnsi="Arial" w:cs="Arial"/>
          <w:b/>
        </w:rPr>
      </w:pPr>
    </w:p>
    <w:p w14:paraId="7261F441" w14:textId="23285CAE" w:rsidR="004730B3" w:rsidRDefault="004730B3" w:rsidP="004730B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F315F0">
        <w:fldChar w:fldCharType="begin">
          <w:ffData>
            <w:name w:val=""/>
            <w:enabled/>
            <w:calcOnExit w:val="0"/>
            <w:checkBox>
              <w:size w:val="20"/>
              <w:default w:val="1"/>
            </w:checkBox>
          </w:ffData>
        </w:fldChar>
      </w:r>
      <w:r w:rsidR="00F315F0">
        <w:instrText xml:space="preserve"> FORMCHECKBOX </w:instrText>
      </w:r>
      <w:r w:rsidR="001C3FB7">
        <w:fldChar w:fldCharType="separate"/>
      </w:r>
      <w:r w:rsidR="00F315F0">
        <w:fldChar w:fldCharType="end"/>
      </w:r>
      <w:r>
        <w:tab/>
        <w:t>NON</w:t>
      </w:r>
      <w:r>
        <w:tab/>
      </w:r>
      <w:r>
        <w:tab/>
      </w:r>
      <w:r>
        <w:tab/>
      </w:r>
      <w:r w:rsidR="00F315F0">
        <w:fldChar w:fldCharType="begin">
          <w:ffData>
            <w:name w:val=""/>
            <w:enabled/>
            <w:calcOnExit w:val="0"/>
            <w:checkBox>
              <w:size w:val="20"/>
              <w:default w:val="0"/>
            </w:checkBox>
          </w:ffData>
        </w:fldChar>
      </w:r>
      <w:r w:rsidR="00F315F0">
        <w:instrText xml:space="preserve"> FORMCHECKBOX </w:instrText>
      </w:r>
      <w:r w:rsidR="001C3FB7">
        <w:fldChar w:fldCharType="separate"/>
      </w:r>
      <w:r w:rsidR="00F315F0">
        <w:fldChar w:fldCharType="end"/>
      </w:r>
      <w:r>
        <w:tab/>
        <w:t>OUI</w:t>
      </w:r>
    </w:p>
    <w:p w14:paraId="522D1E94" w14:textId="77777777" w:rsidR="00116B61" w:rsidRDefault="00116B61" w:rsidP="00116B61">
      <w:pPr>
        <w:pStyle w:val="fcasegauche"/>
        <w:tabs>
          <w:tab w:val="left" w:pos="426"/>
          <w:tab w:val="left" w:pos="851"/>
        </w:tabs>
        <w:spacing w:after="0"/>
        <w:ind w:left="0" w:firstLine="0"/>
        <w:jc w:val="left"/>
        <w:rPr>
          <w:rFonts w:ascii="Arial" w:hAnsi="Arial" w:cs="Arial"/>
        </w:rPr>
      </w:pPr>
    </w:p>
    <w:p w14:paraId="63D59E4F" w14:textId="77777777"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C97A442" w14:textId="77777777" w:rsidTr="00116B61">
        <w:tc>
          <w:tcPr>
            <w:tcW w:w="10419" w:type="dxa"/>
            <w:shd w:val="clear" w:color="auto" w:fill="66CCFF"/>
          </w:tcPr>
          <w:p w14:paraId="152737E2" w14:textId="77777777" w:rsidR="009B1CD0" w:rsidRDefault="009B1CD0" w:rsidP="0025764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0853293" w14:textId="77777777" w:rsidR="009B1CD0" w:rsidRDefault="009B1CD0" w:rsidP="006C4338">
      <w:pPr>
        <w:tabs>
          <w:tab w:val="left" w:pos="851"/>
        </w:tabs>
        <w:jc w:val="both"/>
      </w:pPr>
    </w:p>
    <w:p w14:paraId="10F1E68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14:paraId="2B259A9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864A3C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CA783A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719C9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91B1B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A7C6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54C8DE3" w14:textId="77777777" w:rsidTr="0025764D">
        <w:trPr>
          <w:trHeight w:val="1265"/>
        </w:trPr>
        <w:tc>
          <w:tcPr>
            <w:tcW w:w="4644" w:type="dxa"/>
            <w:tcBorders>
              <w:top w:val="single" w:sz="4" w:space="0" w:color="000000"/>
              <w:left w:val="single" w:sz="4" w:space="0" w:color="000000"/>
              <w:bottom w:val="single" w:sz="4" w:space="0" w:color="auto"/>
            </w:tcBorders>
            <w:shd w:val="clear" w:color="auto" w:fill="auto"/>
          </w:tcPr>
          <w:p w14:paraId="77ED353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1F198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224F64" w14:textId="77777777" w:rsidR="00332B12" w:rsidRDefault="00332B12" w:rsidP="00B054DA">
            <w:pPr>
              <w:tabs>
                <w:tab w:val="left" w:pos="851"/>
              </w:tabs>
              <w:snapToGrid w:val="0"/>
              <w:jc w:val="both"/>
              <w:rPr>
                <w:rFonts w:ascii="Arial" w:hAnsi="Arial" w:cs="Arial"/>
                <w:b/>
                <w:bCs/>
              </w:rPr>
            </w:pPr>
          </w:p>
        </w:tc>
      </w:tr>
    </w:tbl>
    <w:p w14:paraId="44EC2025"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9A0DC0" w14:textId="77777777" w:rsidR="003F43FA" w:rsidRDefault="003F43FA">
      <w:pPr>
        <w:suppressAutoHyphens w:val="0"/>
        <w:rPr>
          <w:rFonts w:ascii="Arial" w:hAnsi="Arial" w:cs="Arial"/>
          <w:sz w:val="18"/>
          <w:szCs w:val="18"/>
        </w:rPr>
      </w:pPr>
    </w:p>
    <w:p w14:paraId="7E0E3E36" w14:textId="77777777" w:rsidR="002904AF" w:rsidRDefault="002904AF" w:rsidP="002904AF">
      <w:pPr>
        <w:tabs>
          <w:tab w:val="left" w:pos="851"/>
        </w:tabs>
        <w:jc w:val="both"/>
        <w:rPr>
          <w:rFonts w:ascii="Arial" w:hAnsi="Arial" w:cs="Arial"/>
        </w:rPr>
      </w:pPr>
    </w:p>
    <w:p w14:paraId="0375980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156FD11" w14:textId="77777777" w:rsidR="00332B12" w:rsidRDefault="00332B12" w:rsidP="006C4338">
      <w:pPr>
        <w:tabs>
          <w:tab w:val="left" w:pos="851"/>
        </w:tabs>
        <w:jc w:val="both"/>
      </w:pPr>
    </w:p>
    <w:p w14:paraId="113766EC"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157414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517E23" w14:textId="77777777" w:rsidR="009B1CD0" w:rsidRDefault="009B1CD0" w:rsidP="005846FB">
      <w:pPr>
        <w:tabs>
          <w:tab w:val="left" w:pos="851"/>
        </w:tabs>
        <w:rPr>
          <w:rFonts w:ascii="Arial" w:hAnsi="Arial" w:cs="Arial"/>
        </w:rPr>
      </w:pPr>
    </w:p>
    <w:p w14:paraId="4E60D75C" w14:textId="4A5FE3ED" w:rsidR="00036500" w:rsidRDefault="00036500" w:rsidP="005846FB">
      <w:pPr>
        <w:tabs>
          <w:tab w:val="left" w:pos="851"/>
        </w:tabs>
        <w:rPr>
          <w:rFonts w:ascii="Arial" w:hAnsi="Arial" w:cs="Arial"/>
        </w:rPr>
      </w:pPr>
    </w:p>
    <w:p w14:paraId="5BB7CB02" w14:textId="77777777" w:rsidR="00A26B06" w:rsidRDefault="00A26B06" w:rsidP="005846FB">
      <w:pPr>
        <w:tabs>
          <w:tab w:val="left" w:pos="851"/>
        </w:tabs>
        <w:rPr>
          <w:rFonts w:ascii="Arial" w:hAnsi="Arial" w:cs="Arial"/>
        </w:rPr>
      </w:pPr>
    </w:p>
    <w:p w14:paraId="7432CBAC" w14:textId="77777777" w:rsidR="00332B12" w:rsidRDefault="00332B12" w:rsidP="0061068C">
      <w:pPr>
        <w:tabs>
          <w:tab w:val="left" w:pos="851"/>
        </w:tabs>
        <w:rPr>
          <w:rFonts w:ascii="Arial" w:hAnsi="Arial" w:cs="Arial"/>
        </w:rPr>
      </w:pPr>
    </w:p>
    <w:p w14:paraId="5BBC6ADC" w14:textId="77777777" w:rsidR="00332B12" w:rsidRDefault="00332B12" w:rsidP="00710FD6">
      <w:pPr>
        <w:tabs>
          <w:tab w:val="left" w:pos="851"/>
        </w:tabs>
        <w:rPr>
          <w:rFonts w:ascii="Arial" w:hAnsi="Arial" w:cs="Arial"/>
        </w:rPr>
      </w:pPr>
    </w:p>
    <w:p w14:paraId="665C70F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3673F1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AEB9957"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1C3FB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1C3FB7">
        <w:fldChar w:fldCharType="separate"/>
      </w:r>
      <w:r>
        <w:fldChar w:fldCharType="end"/>
      </w:r>
      <w:r w:rsidR="00354C04">
        <w:rPr>
          <w:rFonts w:ascii="Arial" w:hAnsi="Arial" w:cs="Arial"/>
          <w:iCs/>
        </w:rPr>
        <w:t xml:space="preserve"> </w:t>
      </w:r>
      <w:r w:rsidR="00354C04">
        <w:rPr>
          <w:rFonts w:ascii="Arial" w:hAnsi="Arial" w:cs="Arial"/>
        </w:rPr>
        <w:t>solidaire</w:t>
      </w:r>
    </w:p>
    <w:p w14:paraId="2B66657D" w14:textId="77777777" w:rsidR="009B1CD0" w:rsidRDefault="009B1CD0" w:rsidP="0083205E">
      <w:pPr>
        <w:tabs>
          <w:tab w:val="left" w:pos="851"/>
        </w:tabs>
        <w:rPr>
          <w:rFonts w:ascii="Arial" w:hAnsi="Arial" w:cs="Arial"/>
        </w:rPr>
      </w:pPr>
    </w:p>
    <w:p w14:paraId="12503FCF" w14:textId="77777777" w:rsidR="001C733C" w:rsidRDefault="001C733C" w:rsidP="00CD46CC">
      <w:pPr>
        <w:tabs>
          <w:tab w:val="left" w:pos="851"/>
        </w:tabs>
        <w:rPr>
          <w:rFonts w:ascii="Arial" w:hAnsi="Arial" w:cs="Arial"/>
        </w:rPr>
      </w:pPr>
    </w:p>
    <w:p w14:paraId="2BACA20C"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1C3FB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8D1628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3BDA96A" w14:textId="77777777" w:rsidR="002904AF" w:rsidRDefault="001C733C" w:rsidP="00FC7C04">
      <w:pPr>
        <w:tabs>
          <w:tab w:val="left" w:pos="851"/>
        </w:tabs>
        <w:spacing w:before="120"/>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1C3FB7">
        <w:fldChar w:fldCharType="separate"/>
      </w:r>
      <w:r w:rsidR="001C6DB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190F38" w14:textId="77777777" w:rsidR="002904AF" w:rsidRDefault="002904AF" w:rsidP="00FC7C04">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269844C" w14:textId="77777777" w:rsidR="002904AF" w:rsidRDefault="001C6DB9" w:rsidP="00FC7C04">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1C3FB7">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5055736" w14:textId="77777777" w:rsidR="00BE6078" w:rsidRDefault="00BE6078" w:rsidP="00FC7C04">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8EF9958" w14:textId="77777777" w:rsidR="002904AF" w:rsidRDefault="002904AF" w:rsidP="00FC7C04">
      <w:pPr>
        <w:tabs>
          <w:tab w:val="left" w:pos="851"/>
        </w:tabs>
        <w:spacing w:before="120"/>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1C3FB7">
        <w:fldChar w:fldCharType="separate"/>
      </w:r>
      <w:r w:rsidR="001C6DB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ADA9FEF" w14:textId="77777777" w:rsidR="002904AF" w:rsidRDefault="002904AF" w:rsidP="002904AF">
      <w:pPr>
        <w:tabs>
          <w:tab w:val="left" w:pos="851"/>
        </w:tabs>
        <w:ind w:left="1134" w:hanging="850"/>
        <w:rPr>
          <w:rFonts w:ascii="Arial" w:hAnsi="Arial" w:cs="Arial"/>
          <w:i/>
          <w:sz w:val="18"/>
          <w:szCs w:val="18"/>
        </w:rPr>
      </w:pPr>
    </w:p>
    <w:p w14:paraId="20365AEF" w14:textId="77777777" w:rsidR="001C733C" w:rsidRDefault="001C733C" w:rsidP="001C733C">
      <w:pPr>
        <w:tabs>
          <w:tab w:val="left" w:pos="851"/>
        </w:tabs>
        <w:rPr>
          <w:rFonts w:ascii="Arial" w:hAnsi="Arial" w:cs="Arial"/>
          <w:i/>
          <w:sz w:val="18"/>
          <w:szCs w:val="18"/>
        </w:rPr>
      </w:pPr>
    </w:p>
    <w:p w14:paraId="604B44C2"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1C3FB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299C0A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1DD3B" w14:textId="77777777" w:rsidR="00AE7831" w:rsidRDefault="001C6DB9" w:rsidP="00FC7C04">
      <w:pPr>
        <w:tabs>
          <w:tab w:val="left" w:pos="851"/>
        </w:tabs>
        <w:spacing w:before="120"/>
        <w:ind w:left="1702" w:hanging="851"/>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1C3FB7">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5410EA3D" w14:textId="77777777" w:rsidR="00AE7831" w:rsidRDefault="00AE7831" w:rsidP="009B45B9">
      <w:pPr>
        <w:tabs>
          <w:tab w:val="left" w:pos="851"/>
        </w:tabs>
        <w:ind w:left="1701" w:hanging="850"/>
        <w:jc w:val="both"/>
      </w:pPr>
    </w:p>
    <w:p w14:paraId="27F6FCC7"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1C3FB7">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w:t>
      </w:r>
      <w:r w:rsidR="0025764D">
        <w:rPr>
          <w:rFonts w:ascii="Arial" w:hAnsi="Arial" w:cs="Arial"/>
        </w:rPr>
        <w:t xml:space="preserve"> </w:t>
      </w:r>
      <w:r w:rsidR="00036500">
        <w:rPr>
          <w:rFonts w:ascii="Arial" w:hAnsi="Arial" w:cs="Arial"/>
        </w:rPr>
        <w:t>;</w:t>
      </w:r>
    </w:p>
    <w:p w14:paraId="494C373C" w14:textId="77777777" w:rsidR="00036500" w:rsidRDefault="00844DAA" w:rsidP="00FC7C04">
      <w:pPr>
        <w:tabs>
          <w:tab w:val="left" w:pos="851"/>
        </w:tabs>
        <w:spacing w:before="120"/>
        <w:ind w:left="1135" w:hanging="851"/>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1C3FB7">
        <w:fldChar w:fldCharType="separate"/>
      </w:r>
      <w:r w:rsidR="001C6DB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BEFC394"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82EC2E3" w14:textId="77775274" w:rsidR="00FC7C04" w:rsidRDefault="00FC7C04" w:rsidP="009B45B9">
      <w:pPr>
        <w:tabs>
          <w:tab w:val="left" w:pos="851"/>
        </w:tabs>
        <w:ind w:left="1134" w:hanging="850"/>
        <w:rPr>
          <w:rFonts w:ascii="Arial" w:hAnsi="Arial" w:cs="Arial"/>
          <w:i/>
          <w:sz w:val="18"/>
          <w:szCs w:val="18"/>
        </w:rPr>
      </w:pPr>
    </w:p>
    <w:p w14:paraId="37A32959" w14:textId="097602E4" w:rsidR="00D90FC5" w:rsidRDefault="00D90FC5" w:rsidP="009B45B9">
      <w:pPr>
        <w:tabs>
          <w:tab w:val="left" w:pos="851"/>
        </w:tabs>
        <w:ind w:left="1134" w:hanging="850"/>
        <w:rPr>
          <w:rFonts w:ascii="Arial" w:hAnsi="Arial" w:cs="Arial"/>
          <w:i/>
          <w:sz w:val="18"/>
          <w:szCs w:val="18"/>
        </w:rPr>
      </w:pPr>
    </w:p>
    <w:p w14:paraId="0F59AA37" w14:textId="77777777" w:rsidR="00D90FC5" w:rsidRDefault="00D90FC5" w:rsidP="009B45B9">
      <w:pPr>
        <w:tabs>
          <w:tab w:val="left" w:pos="851"/>
        </w:tabs>
        <w:ind w:left="1134" w:hanging="850"/>
        <w:rPr>
          <w:rFonts w:ascii="Arial" w:hAnsi="Arial" w:cs="Arial"/>
          <w:i/>
          <w:sz w:val="18"/>
          <w:szCs w:val="18"/>
        </w:rPr>
      </w:pPr>
    </w:p>
    <w:p w14:paraId="17D9B808"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0525793" w14:textId="77777777" w:rsidTr="0025764D">
        <w:tc>
          <w:tcPr>
            <w:tcW w:w="4644" w:type="dxa"/>
            <w:tcBorders>
              <w:top w:val="single" w:sz="4" w:space="0" w:color="000000"/>
              <w:left w:val="single" w:sz="4" w:space="0" w:color="000000"/>
              <w:bottom w:val="single" w:sz="4" w:space="0" w:color="000000"/>
            </w:tcBorders>
            <w:shd w:val="clear" w:color="auto" w:fill="auto"/>
            <w:vAlign w:val="center"/>
          </w:tcPr>
          <w:p w14:paraId="1675C19B"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3E9121B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C72B1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DFC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C66C95E" w14:textId="77777777" w:rsidTr="0025764D">
        <w:trPr>
          <w:trHeight w:val="1021"/>
        </w:trPr>
        <w:tc>
          <w:tcPr>
            <w:tcW w:w="4644" w:type="dxa"/>
            <w:tcBorders>
              <w:left w:val="single" w:sz="4" w:space="0" w:color="000000"/>
            </w:tcBorders>
            <w:shd w:val="clear" w:color="auto" w:fill="CCFFFF"/>
          </w:tcPr>
          <w:p w14:paraId="11F66AB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6886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5FB1524" w14:textId="77777777" w:rsidR="00332B12" w:rsidRDefault="00332B12" w:rsidP="00B054DA">
            <w:pPr>
              <w:tabs>
                <w:tab w:val="left" w:pos="851"/>
              </w:tabs>
              <w:snapToGrid w:val="0"/>
              <w:jc w:val="both"/>
              <w:rPr>
                <w:rFonts w:ascii="Arial" w:hAnsi="Arial" w:cs="Arial"/>
                <w:b/>
                <w:bCs/>
              </w:rPr>
            </w:pPr>
          </w:p>
        </w:tc>
      </w:tr>
      <w:tr w:rsidR="00332B12" w14:paraId="542B707C" w14:textId="77777777" w:rsidTr="0025764D">
        <w:trPr>
          <w:trHeight w:val="1021"/>
        </w:trPr>
        <w:tc>
          <w:tcPr>
            <w:tcW w:w="4644" w:type="dxa"/>
            <w:tcBorders>
              <w:left w:val="single" w:sz="4" w:space="0" w:color="000000"/>
            </w:tcBorders>
            <w:shd w:val="clear" w:color="auto" w:fill="auto"/>
          </w:tcPr>
          <w:p w14:paraId="5E47D2F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4755A4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515E629" w14:textId="77777777" w:rsidR="00332B12" w:rsidRDefault="00332B12" w:rsidP="00B054DA">
            <w:pPr>
              <w:tabs>
                <w:tab w:val="left" w:pos="851"/>
              </w:tabs>
              <w:snapToGrid w:val="0"/>
              <w:jc w:val="both"/>
              <w:rPr>
                <w:rFonts w:ascii="Arial" w:hAnsi="Arial" w:cs="Arial"/>
                <w:b/>
                <w:bCs/>
              </w:rPr>
            </w:pPr>
          </w:p>
        </w:tc>
      </w:tr>
      <w:tr w:rsidR="00332B12" w14:paraId="3024AE12" w14:textId="77777777" w:rsidTr="0025764D">
        <w:trPr>
          <w:trHeight w:val="1021"/>
        </w:trPr>
        <w:tc>
          <w:tcPr>
            <w:tcW w:w="4644" w:type="dxa"/>
            <w:tcBorders>
              <w:left w:val="single" w:sz="4" w:space="0" w:color="000000"/>
              <w:bottom w:val="single" w:sz="4" w:space="0" w:color="000000"/>
            </w:tcBorders>
            <w:shd w:val="clear" w:color="auto" w:fill="CCFFFF"/>
          </w:tcPr>
          <w:p w14:paraId="21872AB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97EE7B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48BBED4" w14:textId="77777777" w:rsidR="00332B12" w:rsidRDefault="00332B12" w:rsidP="00B054DA">
            <w:pPr>
              <w:tabs>
                <w:tab w:val="left" w:pos="851"/>
              </w:tabs>
              <w:snapToGrid w:val="0"/>
              <w:jc w:val="both"/>
              <w:rPr>
                <w:rFonts w:ascii="Arial" w:hAnsi="Arial" w:cs="Arial"/>
                <w:b/>
                <w:bCs/>
              </w:rPr>
            </w:pPr>
          </w:p>
        </w:tc>
      </w:tr>
    </w:tbl>
    <w:p w14:paraId="0A36C77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28F4C1D" w14:textId="77777777" w:rsidR="009B1CD0" w:rsidRDefault="009B1CD0" w:rsidP="006C4338">
      <w:pPr>
        <w:tabs>
          <w:tab w:val="left" w:pos="851"/>
        </w:tabs>
        <w:rPr>
          <w:rFonts w:ascii="Arial" w:hAnsi="Arial" w:cs="Arial"/>
        </w:rPr>
      </w:pPr>
    </w:p>
    <w:p w14:paraId="7E67E898"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69A1BED" w14:textId="77777777">
        <w:tc>
          <w:tcPr>
            <w:tcW w:w="10277" w:type="dxa"/>
            <w:shd w:val="clear" w:color="auto" w:fill="66CCFF"/>
          </w:tcPr>
          <w:p w14:paraId="73531D5B"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p>
        </w:tc>
      </w:tr>
    </w:tbl>
    <w:p w14:paraId="712E3447" w14:textId="77777777" w:rsidR="009B1CD0" w:rsidRDefault="009B1CD0" w:rsidP="006C4338">
      <w:pPr>
        <w:tabs>
          <w:tab w:val="left" w:pos="851"/>
        </w:tabs>
      </w:pPr>
    </w:p>
    <w:p w14:paraId="14987830" w14:textId="77777777" w:rsidR="009B1CD0" w:rsidRDefault="009B1CD0" w:rsidP="001C6B9D">
      <w:pPr>
        <w:pStyle w:val="Titre1"/>
        <w:tabs>
          <w:tab w:val="clear" w:pos="0"/>
          <w:tab w:val="left" w:pos="322"/>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1C6B9D">
        <w:rPr>
          <w:rFonts w:ascii="Arial" w:eastAsia="Arial" w:hAnsi="Arial" w:cs="Arial"/>
          <w:spacing w:val="-10"/>
        </w:rPr>
        <w:t xml:space="preserve"> </w:t>
      </w:r>
      <w:r w:rsidR="001C6B9D">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38478E99"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2C365029" w14:textId="77777777" w:rsidR="00F72AFA" w:rsidRPr="000712AF" w:rsidRDefault="00F72AFA" w:rsidP="0025764D">
      <w:pPr>
        <w:rPr>
          <w:rFonts w:ascii="Arial Narrow" w:hAnsi="Arial Narrow"/>
          <w:b/>
          <w:sz w:val="24"/>
          <w:szCs w:val="24"/>
        </w:rPr>
      </w:pPr>
      <w:r w:rsidRPr="000712AF">
        <w:rPr>
          <w:rFonts w:ascii="Arial Narrow" w:hAnsi="Arial Narrow"/>
          <w:b/>
          <w:sz w:val="24"/>
          <w:szCs w:val="24"/>
        </w:rPr>
        <w:t>Université de Lorraine</w:t>
      </w:r>
    </w:p>
    <w:p w14:paraId="3AAE00CC" w14:textId="77777777" w:rsidR="00F72AFA" w:rsidRPr="000712AF" w:rsidRDefault="00F72AFA" w:rsidP="0025764D">
      <w:pPr>
        <w:rPr>
          <w:rFonts w:ascii="Arial Narrow" w:hAnsi="Arial Narrow" w:cs="Arial"/>
          <w:b/>
          <w:bCs/>
          <w:iCs/>
          <w:sz w:val="24"/>
          <w:szCs w:val="24"/>
        </w:rPr>
      </w:pPr>
      <w:r w:rsidRPr="000712AF">
        <w:rPr>
          <w:rFonts w:ascii="Arial Narrow" w:hAnsi="Arial Narrow" w:cs="Arial"/>
          <w:b/>
          <w:bCs/>
          <w:iCs/>
          <w:sz w:val="24"/>
          <w:szCs w:val="24"/>
        </w:rPr>
        <w:t>34 Cours Léopold</w:t>
      </w:r>
    </w:p>
    <w:p w14:paraId="40616C06" w14:textId="77777777" w:rsidR="00F72AFA" w:rsidRPr="000712AF" w:rsidRDefault="00F72AFA" w:rsidP="0025764D">
      <w:pPr>
        <w:rPr>
          <w:rFonts w:ascii="Arial Narrow" w:hAnsi="Arial Narrow" w:cs="Arial"/>
          <w:b/>
          <w:bCs/>
          <w:iCs/>
          <w:sz w:val="24"/>
          <w:szCs w:val="24"/>
        </w:rPr>
      </w:pPr>
      <w:r w:rsidRPr="000712AF">
        <w:rPr>
          <w:rFonts w:ascii="Arial Narrow" w:hAnsi="Arial Narrow" w:cs="Arial"/>
          <w:b/>
          <w:bCs/>
          <w:iCs/>
          <w:sz w:val="24"/>
          <w:szCs w:val="24"/>
        </w:rPr>
        <w:t>CS 25233</w:t>
      </w:r>
    </w:p>
    <w:p w14:paraId="7479FAD1" w14:textId="77777777" w:rsidR="00F72AFA" w:rsidRPr="000712AF" w:rsidRDefault="00F72AFA" w:rsidP="0025764D">
      <w:pPr>
        <w:rPr>
          <w:rFonts w:ascii="Arial Narrow" w:hAnsi="Arial Narrow"/>
          <w:b/>
          <w:sz w:val="24"/>
          <w:szCs w:val="24"/>
        </w:rPr>
      </w:pPr>
      <w:r w:rsidRPr="000712AF">
        <w:rPr>
          <w:rFonts w:ascii="Arial Narrow" w:hAnsi="Arial Narrow" w:cs="Arial"/>
          <w:b/>
          <w:bCs/>
          <w:iCs/>
          <w:sz w:val="24"/>
          <w:szCs w:val="24"/>
        </w:rPr>
        <w:t>54052 NANCY Cedex</w:t>
      </w:r>
    </w:p>
    <w:p w14:paraId="06981F90" w14:textId="77777777" w:rsidR="009B1CD0" w:rsidRDefault="009B1CD0" w:rsidP="005846FB">
      <w:pPr>
        <w:pStyle w:val="En-tte"/>
        <w:tabs>
          <w:tab w:val="clear" w:pos="4536"/>
          <w:tab w:val="clear" w:pos="9072"/>
          <w:tab w:val="left" w:pos="851"/>
        </w:tabs>
        <w:jc w:val="both"/>
        <w:rPr>
          <w:rFonts w:ascii="Arial" w:hAnsi="Arial" w:cs="Arial"/>
        </w:rPr>
      </w:pPr>
    </w:p>
    <w:p w14:paraId="14FF7FB4" w14:textId="77777777" w:rsidR="009B1CD0" w:rsidRDefault="009B1CD0" w:rsidP="001C6B9D">
      <w:pPr>
        <w:tabs>
          <w:tab w:val="left" w:pos="308"/>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1C6B9D">
        <w:rPr>
          <w:rFonts w:ascii="Arial" w:eastAsia="Arial" w:hAnsi="Arial" w:cs="Arial"/>
          <w:b/>
          <w:spacing w:val="-10"/>
        </w:rPr>
        <w:t xml:space="preserve"> </w:t>
      </w:r>
      <w:r w:rsidR="001C6B9D">
        <w:rPr>
          <w:rFonts w:ascii="Arial" w:eastAsia="Arial" w:hAnsi="Arial" w:cs="Arial"/>
          <w:b/>
          <w:spacing w:val="-10"/>
        </w:rPr>
        <w:tab/>
      </w:r>
      <w:r>
        <w:rPr>
          <w:rFonts w:ascii="Arial" w:hAnsi="Arial" w:cs="Arial"/>
        </w:rPr>
        <w:t xml:space="preserve">Nom, </w:t>
      </w:r>
      <w:r w:rsidR="00F72E51">
        <w:rPr>
          <w:rFonts w:ascii="Arial" w:hAnsi="Arial" w:cs="Arial"/>
        </w:rPr>
        <w:t>prénom, qualité du signataire du marché</w:t>
      </w:r>
      <w:r>
        <w:rPr>
          <w:rFonts w:ascii="Arial" w:hAnsi="Arial" w:cs="Arial"/>
        </w:rPr>
        <w:t> :</w:t>
      </w:r>
    </w:p>
    <w:p w14:paraId="7D5546BD" w14:textId="77777777" w:rsidR="00626802" w:rsidRDefault="00626802" w:rsidP="00E47798">
      <w:pPr>
        <w:tabs>
          <w:tab w:val="left" w:pos="851"/>
        </w:tabs>
        <w:jc w:val="both"/>
        <w:rPr>
          <w:rFonts w:ascii="Arial" w:hAnsi="Arial" w:cs="Arial"/>
        </w:rPr>
      </w:pPr>
    </w:p>
    <w:p w14:paraId="39F06FA8" w14:textId="4B87CAE7" w:rsidR="009B1CD0" w:rsidRDefault="00F72AFA" w:rsidP="00934503">
      <w:pPr>
        <w:tabs>
          <w:tab w:val="left" w:pos="851"/>
        </w:tabs>
        <w:jc w:val="both"/>
        <w:rPr>
          <w:rFonts w:ascii="Arial Narrow" w:hAnsi="Arial Narrow" w:cs="Arial"/>
          <w:b/>
          <w:bCs/>
          <w:iCs/>
          <w:sz w:val="24"/>
          <w:szCs w:val="24"/>
        </w:rPr>
      </w:pPr>
      <w:r w:rsidRPr="000712AF">
        <w:rPr>
          <w:rFonts w:ascii="Arial Narrow" w:hAnsi="Arial Narrow" w:cs="Arial"/>
          <w:b/>
          <w:bCs/>
          <w:iCs/>
          <w:sz w:val="24"/>
          <w:szCs w:val="24"/>
        </w:rPr>
        <w:t>M</w:t>
      </w:r>
      <w:r w:rsidR="00FF063E">
        <w:rPr>
          <w:rFonts w:ascii="Arial Narrow" w:hAnsi="Arial Narrow" w:cs="Arial"/>
          <w:b/>
          <w:bCs/>
          <w:iCs/>
          <w:sz w:val="24"/>
          <w:szCs w:val="24"/>
        </w:rPr>
        <w:t>adame Hélène 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F063E">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337FDEB4" w14:textId="4B8F709D" w:rsidR="00626802" w:rsidRDefault="00626802" w:rsidP="00934503">
      <w:pPr>
        <w:tabs>
          <w:tab w:val="left" w:pos="851"/>
        </w:tabs>
        <w:jc w:val="both"/>
        <w:rPr>
          <w:rFonts w:ascii="Arial" w:hAnsi="Arial" w:cs="Arial"/>
        </w:rPr>
      </w:pPr>
    </w:p>
    <w:p w14:paraId="6F0F60FF" w14:textId="77777777" w:rsidR="009B1CD0" w:rsidRDefault="009B1CD0" w:rsidP="001C6B9D">
      <w:pPr>
        <w:tabs>
          <w:tab w:val="left" w:pos="294"/>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1C6B9D">
        <w:rPr>
          <w:rFonts w:ascii="Arial" w:eastAsia="Arial" w:hAnsi="Arial" w:cs="Arial"/>
          <w:spacing w:val="-10"/>
        </w:rPr>
        <w:tab/>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3C091BDC" w14:textId="77777777" w:rsidR="001C40C0" w:rsidRDefault="001C40C0" w:rsidP="009B45B9">
      <w:pPr>
        <w:tabs>
          <w:tab w:val="left" w:pos="851"/>
        </w:tabs>
        <w:jc w:val="both"/>
        <w:rPr>
          <w:rFonts w:ascii="Arial" w:hAnsi="Arial" w:cs="Arial"/>
        </w:rPr>
      </w:pPr>
    </w:p>
    <w:p w14:paraId="447E9F43" w14:textId="4D2E4411"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F063E">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sidR="00FF063E">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3BB32F85" w14:textId="77777777" w:rsidR="009B1CD0" w:rsidRDefault="009B1CD0" w:rsidP="009B45B9">
      <w:pPr>
        <w:pStyle w:val="fcase2metab"/>
        <w:ind w:left="0" w:firstLine="0"/>
        <w:rPr>
          <w:rFonts w:ascii="Arial" w:hAnsi="Arial" w:cs="Arial"/>
        </w:rPr>
      </w:pPr>
    </w:p>
    <w:p w14:paraId="6432C37A" w14:textId="77777777" w:rsidR="009B1CD0" w:rsidRDefault="009B1CD0" w:rsidP="001C6B9D">
      <w:pPr>
        <w:tabs>
          <w:tab w:val="left" w:pos="284"/>
          <w:tab w:val="left" w:pos="851"/>
        </w:tabs>
        <w:jc w:val="both"/>
        <w:rPr>
          <w:rFonts w:ascii="Arial" w:hAnsi="Arial" w:cs="Arial"/>
          <w:i/>
          <w:iCs/>
          <w:sz w:val="18"/>
          <w:szCs w:val="18"/>
        </w:rPr>
      </w:pPr>
      <w:r>
        <w:rPr>
          <w:rFonts w:ascii="Wingdings" w:eastAsia="Wingdings" w:hAnsi="Wingdings" w:cs="Wingdings"/>
          <w:b/>
          <w:color w:val="66CCFF"/>
          <w:spacing w:val="-10"/>
        </w:rPr>
        <w:t></w:t>
      </w:r>
      <w:r w:rsidR="001C6B9D">
        <w:rPr>
          <w:rFonts w:ascii="Arial" w:eastAsia="Arial" w:hAnsi="Arial" w:cs="Arial"/>
          <w:b/>
          <w:spacing w:val="-10"/>
        </w:rPr>
        <w:t xml:space="preserve"> </w:t>
      </w:r>
      <w:r w:rsidR="001C6B9D">
        <w:rPr>
          <w:rFonts w:ascii="Arial" w:eastAsia="Arial" w:hAnsi="Arial" w:cs="Arial"/>
          <w:b/>
          <w:spacing w:val="-10"/>
        </w:rPr>
        <w:tab/>
      </w:r>
      <w:r>
        <w:rPr>
          <w:rFonts w:ascii="Arial" w:hAnsi="Arial" w:cs="Arial"/>
        </w:rPr>
        <w:t>Désignation, adresse, numéro de téléphone du comptable assignataire :</w:t>
      </w:r>
    </w:p>
    <w:p w14:paraId="0A820813" w14:textId="77777777" w:rsidR="009B1CD0" w:rsidRDefault="009B1CD0" w:rsidP="009B45B9">
      <w:pPr>
        <w:pStyle w:val="fcase2metab"/>
        <w:rPr>
          <w:rFonts w:ascii="Arial" w:hAnsi="Arial" w:cs="Arial"/>
        </w:rPr>
      </w:pPr>
    </w:p>
    <w:p w14:paraId="397C71D5" w14:textId="1D0003DA" w:rsidR="00C044BC" w:rsidRDefault="00C044BC" w:rsidP="00C044BC">
      <w:pPr>
        <w:rPr>
          <w:rFonts w:ascii="Arial Narrow" w:hAnsi="Arial Narrow"/>
          <w:b/>
          <w:sz w:val="24"/>
          <w:szCs w:val="24"/>
        </w:rPr>
      </w:pPr>
      <w:r>
        <w:rPr>
          <w:rFonts w:ascii="Arial Narrow" w:hAnsi="Arial Narrow"/>
          <w:b/>
          <w:sz w:val="24"/>
          <w:szCs w:val="24"/>
        </w:rPr>
        <w:t xml:space="preserve">Monsieur </w:t>
      </w:r>
      <w:r w:rsidR="00CE547E">
        <w:rPr>
          <w:rFonts w:ascii="Arial Narrow" w:hAnsi="Arial Narrow"/>
          <w:b/>
          <w:sz w:val="24"/>
          <w:szCs w:val="24"/>
        </w:rPr>
        <w:t>Damien COURSODON</w:t>
      </w:r>
    </w:p>
    <w:p w14:paraId="7627C34E"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6E7C79C0"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3857A2AD" w14:textId="77777777" w:rsidR="00C044BC" w:rsidRDefault="00C044BC" w:rsidP="00C044BC">
      <w:pPr>
        <w:rPr>
          <w:rFonts w:ascii="Arial Narrow" w:hAnsi="Arial Narrow"/>
          <w:b/>
          <w:sz w:val="24"/>
          <w:szCs w:val="24"/>
        </w:rPr>
      </w:pPr>
      <w:r w:rsidRPr="00FE7EBE">
        <w:rPr>
          <w:rFonts w:ascii="Arial Narrow" w:hAnsi="Arial Narrow"/>
          <w:b/>
          <w:sz w:val="24"/>
          <w:szCs w:val="24"/>
        </w:rPr>
        <w:t>54021 NANCY CEDEX</w:t>
      </w:r>
    </w:p>
    <w:p w14:paraId="1C5E1F3A" w14:textId="77777777" w:rsidR="003015FA" w:rsidRDefault="003015FA" w:rsidP="003015FA">
      <w:pPr>
        <w:tabs>
          <w:tab w:val="left" w:pos="851"/>
        </w:tabs>
      </w:pPr>
    </w:p>
    <w:p w14:paraId="61E0C524" w14:textId="77777777" w:rsidR="003015FA" w:rsidRDefault="003015FA" w:rsidP="003015FA">
      <w:pPr>
        <w:tabs>
          <w:tab w:val="left" w:pos="851"/>
        </w:tabs>
      </w:pPr>
    </w:p>
    <w:p w14:paraId="64C0441B" w14:textId="77777777" w:rsidR="003015FA" w:rsidRDefault="003015FA" w:rsidP="003015FA">
      <w:pPr>
        <w:tabs>
          <w:tab w:val="left" w:pos="851"/>
        </w:tabs>
        <w:ind w:left="6804"/>
        <w:jc w:val="both"/>
        <w:rPr>
          <w:rFonts w:ascii="Arial" w:hAnsi="Arial" w:cs="Arial"/>
        </w:rPr>
      </w:pPr>
      <w:r>
        <w:rPr>
          <w:rFonts w:ascii="Arial" w:hAnsi="Arial" w:cs="Arial"/>
        </w:rPr>
        <w:t>Signature</w:t>
      </w:r>
    </w:p>
    <w:p w14:paraId="7BD993C9" w14:textId="77777777" w:rsidR="003015FA" w:rsidRDefault="003015FA" w:rsidP="003015FA">
      <w:pPr>
        <w:tabs>
          <w:tab w:val="left" w:pos="851"/>
        </w:tabs>
        <w:jc w:val="both"/>
        <w:rPr>
          <w:rFonts w:ascii="Arial Narrow" w:hAnsi="Arial Narrow" w:cs="Arial"/>
          <w:b/>
          <w:bCs/>
          <w:iCs/>
          <w:sz w:val="24"/>
          <w:szCs w:val="24"/>
        </w:rPr>
      </w:pPr>
    </w:p>
    <w:p w14:paraId="35EC175C" w14:textId="167E06DA" w:rsidR="003015FA" w:rsidRPr="003015FA" w:rsidRDefault="003015FA" w:rsidP="003015FA">
      <w:pPr>
        <w:tabs>
          <w:tab w:val="left" w:pos="851"/>
        </w:tabs>
        <w:ind w:left="4962"/>
        <w:jc w:val="both"/>
        <w:rPr>
          <w:rFonts w:ascii="Arial" w:hAnsi="Arial" w:cs="Arial"/>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7DD2BAD2" w14:textId="77B201EC" w:rsidR="003015FA" w:rsidRDefault="003015FA" w:rsidP="003015FA">
      <w:pPr>
        <w:tabs>
          <w:tab w:val="left" w:pos="851"/>
        </w:tabs>
        <w:ind w:left="4962"/>
        <w:jc w:val="both"/>
      </w:pPr>
    </w:p>
    <w:p w14:paraId="0300BB77" w14:textId="4E247A1A" w:rsidR="003015FA" w:rsidRDefault="003015FA" w:rsidP="003015FA">
      <w:pPr>
        <w:tabs>
          <w:tab w:val="left" w:pos="851"/>
        </w:tabs>
        <w:ind w:left="4962"/>
        <w:jc w:val="both"/>
      </w:pPr>
    </w:p>
    <w:p w14:paraId="686D284A" w14:textId="77777777" w:rsidR="003015FA" w:rsidRDefault="003015FA" w:rsidP="003015FA">
      <w:pPr>
        <w:tabs>
          <w:tab w:val="left" w:pos="851"/>
        </w:tabs>
        <w:ind w:left="4962"/>
        <w:jc w:val="both"/>
      </w:pPr>
    </w:p>
    <w:p w14:paraId="21A3E8C1" w14:textId="77777777" w:rsidR="003015FA" w:rsidRDefault="003015FA" w:rsidP="003015FA">
      <w:pPr>
        <w:tabs>
          <w:tab w:val="left" w:pos="851"/>
        </w:tabs>
        <w:ind w:left="4962"/>
        <w:jc w:val="both"/>
      </w:pPr>
    </w:p>
    <w:p w14:paraId="7CC245F4" w14:textId="0A018758" w:rsidR="003015FA" w:rsidRDefault="003015FA" w:rsidP="003015FA">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t xml:space="preserve">         Hélène BOULANGER</w:t>
      </w:r>
    </w:p>
    <w:sectPr w:rsidR="003015FA"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23D8C" w14:textId="77777777" w:rsidR="00A406CE" w:rsidRDefault="00A406CE">
      <w:r>
        <w:separator/>
      </w:r>
    </w:p>
  </w:endnote>
  <w:endnote w:type="continuationSeparator" w:id="0">
    <w:p w14:paraId="73C9C4D5"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RPr="00293353" w14:paraId="1E304C16" w14:textId="77777777" w:rsidTr="0083205E">
      <w:trPr>
        <w:tblHeader/>
      </w:trPr>
      <w:tc>
        <w:tcPr>
          <w:tcW w:w="2906" w:type="dxa"/>
          <w:shd w:val="clear" w:color="auto" w:fill="66CCFF"/>
        </w:tcPr>
        <w:p w14:paraId="3E14044B" w14:textId="77777777" w:rsidR="00A406CE" w:rsidRPr="00293353" w:rsidRDefault="00A406CE" w:rsidP="009B45B9">
          <w:pPr>
            <w:ind w:right="-638"/>
            <w:rPr>
              <w:rFonts w:ascii="Arial" w:hAnsi="Arial" w:cs="Arial"/>
              <w:b/>
              <w:i/>
            </w:rPr>
          </w:pPr>
          <w:r w:rsidRPr="00293353">
            <w:rPr>
              <w:rFonts w:ascii="Arial" w:hAnsi="Arial" w:cs="Arial"/>
              <w:b/>
              <w:i/>
            </w:rPr>
            <w:t>ATTRI1 – Acte d’engagement</w:t>
          </w:r>
        </w:p>
      </w:tc>
      <w:tc>
        <w:tcPr>
          <w:tcW w:w="5528" w:type="dxa"/>
          <w:shd w:val="clear" w:color="auto" w:fill="66CCFF"/>
        </w:tcPr>
        <w:p w14:paraId="20F588EA" w14:textId="1331C5A0" w:rsidR="00A406CE" w:rsidRPr="00293353" w:rsidRDefault="002C3FD8" w:rsidP="00EB40B3">
          <w:pPr>
            <w:ind w:right="-638"/>
            <w:jc w:val="center"/>
            <w:rPr>
              <w:rFonts w:ascii="Arial" w:hAnsi="Arial" w:cs="Arial"/>
              <w:b/>
              <w:i/>
            </w:rPr>
          </w:pPr>
          <w:r w:rsidRPr="00293353">
            <w:rPr>
              <w:rFonts w:ascii="Arial" w:hAnsi="Arial" w:cs="Arial"/>
              <w:b/>
              <w:i/>
            </w:rPr>
            <w:t>Marché n°</w:t>
          </w:r>
          <w:r w:rsidR="0025764D" w:rsidRPr="00293353">
            <w:rPr>
              <w:rFonts w:ascii="Arial" w:hAnsi="Arial" w:cs="Arial"/>
              <w:b/>
              <w:i/>
            </w:rPr>
            <w:t>2</w:t>
          </w:r>
          <w:r w:rsidR="00D90FC5">
            <w:rPr>
              <w:rFonts w:ascii="Arial" w:hAnsi="Arial" w:cs="Arial"/>
              <w:b/>
              <w:i/>
            </w:rPr>
            <w:t>6B05</w:t>
          </w:r>
        </w:p>
      </w:tc>
      <w:tc>
        <w:tcPr>
          <w:tcW w:w="896" w:type="dxa"/>
          <w:shd w:val="clear" w:color="auto" w:fill="66CCFF"/>
        </w:tcPr>
        <w:p w14:paraId="0692406B" w14:textId="77777777" w:rsidR="00A406CE" w:rsidRPr="00293353" w:rsidRDefault="00A406CE">
          <w:pPr>
            <w:tabs>
              <w:tab w:val="center" w:pos="1366"/>
              <w:tab w:val="right" w:pos="2733"/>
            </w:tabs>
            <w:rPr>
              <w:i/>
            </w:rPr>
          </w:pPr>
          <w:r w:rsidRPr="00293353">
            <w:rPr>
              <w:rFonts w:ascii="Arial" w:hAnsi="Arial" w:cs="Arial"/>
              <w:b/>
              <w:i/>
            </w:rPr>
            <w:t xml:space="preserve">Page : </w:t>
          </w:r>
        </w:p>
      </w:tc>
      <w:tc>
        <w:tcPr>
          <w:tcW w:w="567" w:type="dxa"/>
          <w:shd w:val="clear" w:color="auto" w:fill="66CCFF"/>
        </w:tcPr>
        <w:p w14:paraId="33BE0052" w14:textId="022CE39E" w:rsidR="00A406CE" w:rsidRPr="00293353" w:rsidRDefault="001C6DB9">
          <w:pPr>
            <w:jc w:val="center"/>
            <w:rPr>
              <w:rFonts w:ascii="Arial" w:hAnsi="Arial" w:cs="Arial"/>
              <w:b/>
              <w:i/>
            </w:rPr>
          </w:pPr>
          <w:r w:rsidRPr="00293353">
            <w:rPr>
              <w:rStyle w:val="Numrodepage"/>
              <w:rFonts w:cs="Arial"/>
              <w:b/>
              <w:i/>
            </w:rPr>
            <w:fldChar w:fldCharType="begin"/>
          </w:r>
          <w:r w:rsidR="00A406CE" w:rsidRPr="00293353">
            <w:rPr>
              <w:rStyle w:val="Numrodepage"/>
              <w:rFonts w:cs="Arial"/>
              <w:b/>
              <w:i/>
            </w:rPr>
            <w:instrText xml:space="preserve"> PAGE </w:instrText>
          </w:r>
          <w:r w:rsidRPr="00293353">
            <w:rPr>
              <w:rStyle w:val="Numrodepage"/>
              <w:rFonts w:cs="Arial"/>
              <w:b/>
              <w:i/>
            </w:rPr>
            <w:fldChar w:fldCharType="separate"/>
          </w:r>
          <w:r w:rsidR="00FA5436">
            <w:rPr>
              <w:rStyle w:val="Numrodepage"/>
              <w:rFonts w:cs="Arial"/>
              <w:b/>
              <w:i/>
              <w:noProof/>
            </w:rPr>
            <w:t>4</w:t>
          </w:r>
          <w:r w:rsidRPr="00293353">
            <w:rPr>
              <w:rStyle w:val="Numrodepage"/>
              <w:rFonts w:cs="Arial"/>
              <w:b/>
              <w:i/>
            </w:rPr>
            <w:fldChar w:fldCharType="end"/>
          </w:r>
        </w:p>
      </w:tc>
      <w:tc>
        <w:tcPr>
          <w:tcW w:w="165" w:type="dxa"/>
          <w:shd w:val="clear" w:color="auto" w:fill="66CCFF"/>
        </w:tcPr>
        <w:p w14:paraId="1B1F0D27" w14:textId="77777777" w:rsidR="00A406CE" w:rsidRPr="00293353" w:rsidRDefault="00A406CE">
          <w:pPr>
            <w:jc w:val="center"/>
            <w:rPr>
              <w:i/>
            </w:rPr>
          </w:pPr>
          <w:r w:rsidRPr="00293353">
            <w:rPr>
              <w:rFonts w:ascii="Arial" w:hAnsi="Arial" w:cs="Arial"/>
              <w:b/>
              <w:i/>
            </w:rPr>
            <w:t>/</w:t>
          </w:r>
        </w:p>
      </w:tc>
      <w:tc>
        <w:tcPr>
          <w:tcW w:w="544" w:type="dxa"/>
          <w:shd w:val="clear" w:color="auto" w:fill="66CCFF"/>
        </w:tcPr>
        <w:p w14:paraId="11484FF6" w14:textId="1AE91709" w:rsidR="00A406CE" w:rsidRPr="00293353" w:rsidRDefault="001C6DB9">
          <w:pPr>
            <w:jc w:val="center"/>
            <w:rPr>
              <w:i/>
            </w:rPr>
          </w:pPr>
          <w:r w:rsidRPr="00293353">
            <w:rPr>
              <w:rStyle w:val="Numrodepage"/>
              <w:rFonts w:cs="Arial"/>
              <w:b/>
              <w:i/>
            </w:rPr>
            <w:fldChar w:fldCharType="begin"/>
          </w:r>
          <w:r w:rsidR="00A406CE" w:rsidRPr="00293353">
            <w:rPr>
              <w:rStyle w:val="Numrodepage"/>
              <w:rFonts w:cs="Arial"/>
              <w:b/>
              <w:i/>
            </w:rPr>
            <w:instrText xml:space="preserve"> NUMPAGES \*Arabic </w:instrText>
          </w:r>
          <w:r w:rsidRPr="00293353">
            <w:rPr>
              <w:rStyle w:val="Numrodepage"/>
              <w:rFonts w:cs="Arial"/>
              <w:b/>
              <w:i/>
            </w:rPr>
            <w:fldChar w:fldCharType="separate"/>
          </w:r>
          <w:r w:rsidR="00FA5436">
            <w:rPr>
              <w:rStyle w:val="Numrodepage"/>
              <w:rFonts w:cs="Arial"/>
              <w:b/>
              <w:i/>
              <w:noProof/>
            </w:rPr>
            <w:t>5</w:t>
          </w:r>
          <w:r w:rsidRPr="00293353">
            <w:rPr>
              <w:rStyle w:val="Numrodepage"/>
              <w:rFonts w:cs="Arial"/>
              <w:b/>
              <w:i/>
            </w:rPr>
            <w:fldChar w:fldCharType="end"/>
          </w:r>
        </w:p>
      </w:tc>
    </w:tr>
  </w:tbl>
  <w:p w14:paraId="3DE3B8EA"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3BAD0" w14:textId="77777777" w:rsidR="00A406CE" w:rsidRDefault="00A406CE">
      <w:r>
        <w:separator/>
      </w:r>
    </w:p>
  </w:footnote>
  <w:footnote w:type="continuationSeparator" w:id="0">
    <w:p w14:paraId="4D496060"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4B385926"/>
    <w:multiLevelType w:val="hybridMultilevel"/>
    <w:tmpl w:val="9A2E72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EE4EB6"/>
    <w:multiLevelType w:val="hybridMultilevel"/>
    <w:tmpl w:val="AF781FC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7F82"/>
    <w:rsid w:val="00036500"/>
    <w:rsid w:val="000A2E05"/>
    <w:rsid w:val="000A3B49"/>
    <w:rsid w:val="000D6EA5"/>
    <w:rsid w:val="000E0020"/>
    <w:rsid w:val="00105F98"/>
    <w:rsid w:val="00116B61"/>
    <w:rsid w:val="00166B56"/>
    <w:rsid w:val="001C3FB7"/>
    <w:rsid w:val="001C40C0"/>
    <w:rsid w:val="001C6B9D"/>
    <w:rsid w:val="001C6DB9"/>
    <w:rsid w:val="001C733C"/>
    <w:rsid w:val="001C78A5"/>
    <w:rsid w:val="0021527A"/>
    <w:rsid w:val="0021797C"/>
    <w:rsid w:val="00225A1A"/>
    <w:rsid w:val="00231186"/>
    <w:rsid w:val="00244016"/>
    <w:rsid w:val="0025764D"/>
    <w:rsid w:val="002904AF"/>
    <w:rsid w:val="00293353"/>
    <w:rsid w:val="002C2CA3"/>
    <w:rsid w:val="002C3FD8"/>
    <w:rsid w:val="002C4B3E"/>
    <w:rsid w:val="002C79D6"/>
    <w:rsid w:val="002E5793"/>
    <w:rsid w:val="003015FA"/>
    <w:rsid w:val="00304F16"/>
    <w:rsid w:val="00330561"/>
    <w:rsid w:val="00332B12"/>
    <w:rsid w:val="00354C04"/>
    <w:rsid w:val="00385E76"/>
    <w:rsid w:val="003F43FA"/>
    <w:rsid w:val="004173EF"/>
    <w:rsid w:val="0043706E"/>
    <w:rsid w:val="0044597F"/>
    <w:rsid w:val="004730B3"/>
    <w:rsid w:val="004A7169"/>
    <w:rsid w:val="004C2A2E"/>
    <w:rsid w:val="004E75A6"/>
    <w:rsid w:val="004F373B"/>
    <w:rsid w:val="004F38FC"/>
    <w:rsid w:val="00501EE9"/>
    <w:rsid w:val="00514DAF"/>
    <w:rsid w:val="00520C74"/>
    <w:rsid w:val="00532EC7"/>
    <w:rsid w:val="00541CA3"/>
    <w:rsid w:val="005546A9"/>
    <w:rsid w:val="00557299"/>
    <w:rsid w:val="005722C9"/>
    <w:rsid w:val="005846FB"/>
    <w:rsid w:val="0059312E"/>
    <w:rsid w:val="005A4A3B"/>
    <w:rsid w:val="005A4CB5"/>
    <w:rsid w:val="005F339D"/>
    <w:rsid w:val="005F37E8"/>
    <w:rsid w:val="0061068C"/>
    <w:rsid w:val="00622928"/>
    <w:rsid w:val="00626802"/>
    <w:rsid w:val="0063222A"/>
    <w:rsid w:val="006410A8"/>
    <w:rsid w:val="0064560F"/>
    <w:rsid w:val="00660727"/>
    <w:rsid w:val="00682E2A"/>
    <w:rsid w:val="006B3593"/>
    <w:rsid w:val="006C4338"/>
    <w:rsid w:val="006E08D6"/>
    <w:rsid w:val="006E60E6"/>
    <w:rsid w:val="006F3DF9"/>
    <w:rsid w:val="007060E5"/>
    <w:rsid w:val="00710FD6"/>
    <w:rsid w:val="00757151"/>
    <w:rsid w:val="007909E0"/>
    <w:rsid w:val="0079785C"/>
    <w:rsid w:val="007D7A65"/>
    <w:rsid w:val="007F68A6"/>
    <w:rsid w:val="0083205E"/>
    <w:rsid w:val="00844DAA"/>
    <w:rsid w:val="00851B40"/>
    <w:rsid w:val="00874B9C"/>
    <w:rsid w:val="008C4313"/>
    <w:rsid w:val="008C495C"/>
    <w:rsid w:val="00904989"/>
    <w:rsid w:val="0093127C"/>
    <w:rsid w:val="00934503"/>
    <w:rsid w:val="009553B9"/>
    <w:rsid w:val="00981989"/>
    <w:rsid w:val="00983FF3"/>
    <w:rsid w:val="009B1CD0"/>
    <w:rsid w:val="009B45B9"/>
    <w:rsid w:val="009D68F9"/>
    <w:rsid w:val="00A16701"/>
    <w:rsid w:val="00A2451A"/>
    <w:rsid w:val="00A26B06"/>
    <w:rsid w:val="00A406CE"/>
    <w:rsid w:val="00A65B61"/>
    <w:rsid w:val="00A97286"/>
    <w:rsid w:val="00AB631E"/>
    <w:rsid w:val="00AC7BE8"/>
    <w:rsid w:val="00AD288F"/>
    <w:rsid w:val="00AE7831"/>
    <w:rsid w:val="00B054DA"/>
    <w:rsid w:val="00B87564"/>
    <w:rsid w:val="00BA44E5"/>
    <w:rsid w:val="00BA6AC0"/>
    <w:rsid w:val="00BD7DBD"/>
    <w:rsid w:val="00BE6078"/>
    <w:rsid w:val="00C011C2"/>
    <w:rsid w:val="00C044BC"/>
    <w:rsid w:val="00C76C36"/>
    <w:rsid w:val="00C91060"/>
    <w:rsid w:val="00C911FE"/>
    <w:rsid w:val="00CD185D"/>
    <w:rsid w:val="00CD46CC"/>
    <w:rsid w:val="00CE547E"/>
    <w:rsid w:val="00D04A2D"/>
    <w:rsid w:val="00D46BC7"/>
    <w:rsid w:val="00D6054B"/>
    <w:rsid w:val="00D81683"/>
    <w:rsid w:val="00D90FC5"/>
    <w:rsid w:val="00DB7CF2"/>
    <w:rsid w:val="00DC6B1E"/>
    <w:rsid w:val="00DF7EC6"/>
    <w:rsid w:val="00DF7F1C"/>
    <w:rsid w:val="00E21E17"/>
    <w:rsid w:val="00E47798"/>
    <w:rsid w:val="00EB40B3"/>
    <w:rsid w:val="00F063C0"/>
    <w:rsid w:val="00F315F0"/>
    <w:rsid w:val="00F44E12"/>
    <w:rsid w:val="00F72AFA"/>
    <w:rsid w:val="00F72E51"/>
    <w:rsid w:val="00FA5436"/>
    <w:rsid w:val="00FC7C04"/>
    <w:rsid w:val="00FF06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oNotEmbedSmartTags/>
  <w:decimalSymbol w:val=","/>
  <w:listSeparator w:val=";"/>
  <w14:docId w14:val="529E23AE"/>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character" w:customStyle="1" w:styleId="WW8Num16z2">
    <w:name w:val="WW8Num16z2"/>
    <w:rsid w:val="00304F16"/>
    <w:rPr>
      <w:rFonts w:ascii="Wingdings" w:hAnsi="Wingdings" w:cs="Wingdings" w:hint="default"/>
    </w:rPr>
  </w:style>
  <w:style w:type="character" w:customStyle="1" w:styleId="Titre1Car">
    <w:name w:val="Titre 1 Car"/>
    <w:rsid w:val="00293353"/>
    <w:rPr>
      <w:rFonts w:ascii="Cambria" w:eastAsia="Times New Roman" w:hAnsi="Cambria" w:cs="Times New Roman"/>
      <w:b/>
      <w:bCs/>
      <w:kern w:val="1"/>
      <w:sz w:val="32"/>
      <w:szCs w:val="32"/>
    </w:rPr>
  </w:style>
  <w:style w:type="paragraph" w:styleId="Paragraphedeliste">
    <w:name w:val="List Paragraph"/>
    <w:basedOn w:val="Normal"/>
    <w:uiPriority w:val="34"/>
    <w:qFormat/>
    <w:rsid w:val="00A97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743C-C7FC-4C9F-B11E-C38CD0F8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93</TotalTime>
  <Pages>5</Pages>
  <Words>1538</Words>
  <Characters>8463</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Houria Guessas</cp:lastModifiedBy>
  <cp:revision>32</cp:revision>
  <cp:lastPrinted>2016-04-08T14:31:00Z</cp:lastPrinted>
  <dcterms:created xsi:type="dcterms:W3CDTF">2023-04-11T12:31:00Z</dcterms:created>
  <dcterms:modified xsi:type="dcterms:W3CDTF">2026-01-26T13:33:00Z</dcterms:modified>
</cp:coreProperties>
</file>